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9EDDE" w14:textId="77777777" w:rsidR="00D079C5" w:rsidRPr="006D64C6" w:rsidRDefault="00D079C5" w:rsidP="00D079C5">
      <w:pPr>
        <w:keepNext/>
        <w:jc w:val="center"/>
        <w:outlineLvl w:val="3"/>
        <w:rPr>
          <w:b/>
          <w:szCs w:val="24"/>
        </w:rPr>
      </w:pPr>
      <w:r w:rsidRPr="006D64C6">
        <w:rPr>
          <w:b/>
          <w:szCs w:val="24"/>
        </w:rPr>
        <w:t>Техническое задание</w:t>
      </w:r>
    </w:p>
    <w:p w14:paraId="58A740A1" w14:textId="77777777" w:rsidR="00D079C5" w:rsidRPr="00082B26" w:rsidRDefault="00D079C5" w:rsidP="00D079C5">
      <w:pPr>
        <w:keepNext/>
        <w:jc w:val="center"/>
        <w:outlineLvl w:val="3"/>
        <w:rPr>
          <w:b/>
          <w:sz w:val="24"/>
          <w:szCs w:val="24"/>
        </w:rPr>
      </w:pPr>
    </w:p>
    <w:p w14:paraId="0808AF13" w14:textId="6D03D7B3" w:rsidR="00590A90" w:rsidRDefault="00815469" w:rsidP="00D079C5">
      <w:pPr>
        <w:pStyle w:val="af5"/>
        <w:suppressAutoHyphens w:val="0"/>
        <w:ind w:left="0"/>
        <w:jc w:val="center"/>
        <w:rPr>
          <w:sz w:val="24"/>
          <w:szCs w:val="24"/>
        </w:rPr>
      </w:pPr>
      <w:r w:rsidRPr="00815469">
        <w:rPr>
          <w:sz w:val="24"/>
          <w:szCs w:val="24"/>
        </w:rPr>
        <w:t xml:space="preserve">Услуги комплексного сопровождения мероприятий </w:t>
      </w:r>
    </w:p>
    <w:p w14:paraId="53DD9173" w14:textId="77777777" w:rsidR="00815469" w:rsidRDefault="00815469" w:rsidP="00D079C5">
      <w:pPr>
        <w:pStyle w:val="af5"/>
        <w:suppressAutoHyphens w:val="0"/>
        <w:ind w:left="0"/>
        <w:jc w:val="center"/>
        <w:rPr>
          <w:rFonts w:eastAsia="Calibri"/>
          <w:sz w:val="22"/>
          <w:szCs w:val="24"/>
          <w:lang w:eastAsia="ru-RU"/>
        </w:rPr>
      </w:pPr>
    </w:p>
    <w:tbl>
      <w:tblPr>
        <w:tblW w:w="935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7"/>
        <w:gridCol w:w="2475"/>
        <w:gridCol w:w="6379"/>
      </w:tblGrid>
      <w:tr w:rsidR="00D079C5" w:rsidRPr="00AD0504" w14:paraId="42BFB647" w14:textId="77777777" w:rsidTr="00BF7749">
        <w:trPr>
          <w:trHeight w:val="283"/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5F3031C7" w14:textId="77777777" w:rsidR="00D079C5" w:rsidRPr="00AD0504" w:rsidRDefault="00D079C5" w:rsidP="00BF7749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14:paraId="56F289C4" w14:textId="77777777" w:rsidR="00D079C5" w:rsidRPr="00AD0504" w:rsidRDefault="00D079C5" w:rsidP="00BF7749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AD050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319C0250" w14:textId="77777777" w:rsidR="00D079C5" w:rsidRPr="00AD0504" w:rsidRDefault="00D079C5" w:rsidP="00BF7749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AD0504">
              <w:rPr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911964C" w14:textId="77777777" w:rsidR="00D079C5" w:rsidRPr="00AD0504" w:rsidRDefault="00D079C5" w:rsidP="00BF7749">
            <w:pPr>
              <w:pStyle w:val="a3"/>
              <w:tabs>
                <w:tab w:val="left" w:pos="708"/>
              </w:tabs>
              <w:ind w:right="114" w:firstLine="32"/>
              <w:jc w:val="center"/>
              <w:rPr>
                <w:b/>
                <w:sz w:val="24"/>
                <w:szCs w:val="24"/>
              </w:rPr>
            </w:pPr>
            <w:r w:rsidRPr="00AD0504">
              <w:rPr>
                <w:b/>
                <w:sz w:val="24"/>
                <w:szCs w:val="24"/>
              </w:rPr>
              <w:t>Показатели требований</w:t>
            </w:r>
          </w:p>
        </w:tc>
      </w:tr>
      <w:tr w:rsidR="00D079C5" w:rsidRPr="00AD0504" w14:paraId="69CD901F" w14:textId="77777777" w:rsidTr="00BF7749">
        <w:trPr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C0A55F" w14:textId="77777777" w:rsidR="00D079C5" w:rsidRPr="00AD0504" w:rsidRDefault="00D079C5" w:rsidP="00BF7749">
            <w:pPr>
              <w:snapToGrid w:val="0"/>
              <w:jc w:val="center"/>
              <w:rPr>
                <w:sz w:val="24"/>
                <w:szCs w:val="24"/>
              </w:rPr>
            </w:pPr>
            <w:r w:rsidRPr="00AD0504">
              <w:rPr>
                <w:sz w:val="24"/>
                <w:szCs w:val="24"/>
              </w:rPr>
              <w:t>1.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9516B6" w14:textId="77777777" w:rsidR="00D079C5" w:rsidRPr="00AD0504" w:rsidRDefault="00D079C5" w:rsidP="00BF7749">
            <w:pPr>
              <w:snapToGrid w:val="0"/>
              <w:jc w:val="both"/>
              <w:rPr>
                <w:sz w:val="24"/>
                <w:szCs w:val="24"/>
              </w:rPr>
            </w:pPr>
            <w:r w:rsidRPr="00AD0504">
              <w:rPr>
                <w:sz w:val="24"/>
                <w:szCs w:val="24"/>
              </w:rPr>
              <w:t>Месторасположение объекта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51EDA" w14:textId="77777777" w:rsidR="00D079C5" w:rsidRPr="00AD0504" w:rsidRDefault="00D079C5" w:rsidP="00BF7749">
            <w:pPr>
              <w:pStyle w:val="a3"/>
              <w:tabs>
                <w:tab w:val="left" w:pos="708"/>
              </w:tabs>
              <w:snapToGrid w:val="0"/>
              <w:spacing w:line="276" w:lineRule="auto"/>
              <w:ind w:left="113" w:right="114"/>
              <w:jc w:val="both"/>
              <w:rPr>
                <w:sz w:val="24"/>
                <w:szCs w:val="24"/>
              </w:rPr>
            </w:pPr>
            <w:r w:rsidRPr="00AD0504">
              <w:rPr>
                <w:sz w:val="24"/>
                <w:szCs w:val="24"/>
              </w:rPr>
              <w:t xml:space="preserve">г. Красноярск, Свердловский р-н, ул. Сибирская 92, Фанпарк «Бобровый лог» </w:t>
            </w:r>
          </w:p>
        </w:tc>
      </w:tr>
      <w:tr w:rsidR="00815469" w:rsidRPr="00AD0504" w14:paraId="6614A113" w14:textId="77777777" w:rsidTr="00BF7749">
        <w:trPr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F6B6C0" w14:textId="48F2E8AC" w:rsidR="00815469" w:rsidRPr="00AD0504" w:rsidRDefault="00815469" w:rsidP="00BF774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CDC60E" w14:textId="52085159" w:rsidR="00815469" w:rsidRPr="00AD0504" w:rsidRDefault="00815469" w:rsidP="00BF7749">
            <w:pPr>
              <w:snapToGrid w:val="0"/>
              <w:jc w:val="both"/>
              <w:rPr>
                <w:sz w:val="24"/>
                <w:szCs w:val="24"/>
              </w:rPr>
            </w:pPr>
            <w:r w:rsidRPr="00815469">
              <w:rPr>
                <w:sz w:val="24"/>
                <w:szCs w:val="24"/>
              </w:rPr>
              <w:t>Требования к исполнителю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2B2E" w14:textId="77777777" w:rsidR="00815469" w:rsidRPr="00815469" w:rsidRDefault="00815469" w:rsidP="00815469">
            <w:pPr>
              <w:pStyle w:val="a3"/>
              <w:tabs>
                <w:tab w:val="left" w:pos="708"/>
              </w:tabs>
              <w:snapToGrid w:val="0"/>
              <w:spacing w:line="276" w:lineRule="auto"/>
              <w:ind w:left="113" w:right="114"/>
              <w:jc w:val="both"/>
              <w:rPr>
                <w:sz w:val="24"/>
                <w:szCs w:val="24"/>
              </w:rPr>
            </w:pPr>
            <w:r w:rsidRPr="00815469">
              <w:rPr>
                <w:sz w:val="24"/>
                <w:szCs w:val="24"/>
              </w:rPr>
              <w:t>- Наличие опыта организации масштабных уличных мероприятий.</w:t>
            </w:r>
          </w:p>
          <w:p w14:paraId="50C8462C" w14:textId="77777777" w:rsidR="00815469" w:rsidRPr="00815469" w:rsidRDefault="00815469" w:rsidP="00815469">
            <w:pPr>
              <w:pStyle w:val="a3"/>
              <w:tabs>
                <w:tab w:val="left" w:pos="708"/>
              </w:tabs>
              <w:snapToGrid w:val="0"/>
              <w:spacing w:line="276" w:lineRule="auto"/>
              <w:ind w:left="113" w:right="114"/>
              <w:jc w:val="both"/>
              <w:rPr>
                <w:sz w:val="24"/>
                <w:szCs w:val="24"/>
              </w:rPr>
            </w:pPr>
            <w:r w:rsidRPr="00815469">
              <w:rPr>
                <w:sz w:val="24"/>
                <w:szCs w:val="24"/>
              </w:rPr>
              <w:t>- Наличие слаженной команды, которая была ранее задействована в организации масштабных уличных мероприятий.</w:t>
            </w:r>
          </w:p>
          <w:p w14:paraId="5F33ECE9" w14:textId="2E38E43F" w:rsidR="00815469" w:rsidRPr="00AD0504" w:rsidRDefault="00815469" w:rsidP="00815469">
            <w:pPr>
              <w:pStyle w:val="a3"/>
              <w:tabs>
                <w:tab w:val="left" w:pos="708"/>
              </w:tabs>
              <w:snapToGrid w:val="0"/>
              <w:spacing w:line="276" w:lineRule="auto"/>
              <w:ind w:left="113" w:right="114"/>
              <w:jc w:val="both"/>
              <w:rPr>
                <w:sz w:val="24"/>
                <w:szCs w:val="24"/>
              </w:rPr>
            </w:pPr>
            <w:r w:rsidRPr="00815469">
              <w:rPr>
                <w:sz w:val="24"/>
                <w:szCs w:val="24"/>
              </w:rPr>
              <w:t>- Наличие надежных партнерских отношений с компаниями-поставщиками event-услуг.</w:t>
            </w:r>
          </w:p>
        </w:tc>
      </w:tr>
      <w:tr w:rsidR="00D079C5" w:rsidRPr="00AD0504" w14:paraId="36D61AFF" w14:textId="77777777" w:rsidTr="00BF7749">
        <w:trPr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1EEA14" w14:textId="71ACE04C" w:rsidR="00D079C5" w:rsidRPr="00AD0504" w:rsidRDefault="00815469" w:rsidP="00BF774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79C5" w:rsidRPr="00AD0504">
              <w:rPr>
                <w:sz w:val="24"/>
                <w:szCs w:val="24"/>
              </w:rPr>
              <w:t>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6BB8F" w14:textId="77777777" w:rsidR="00D079C5" w:rsidRPr="00AD0504" w:rsidRDefault="00D079C5" w:rsidP="00BF7749">
            <w:pPr>
              <w:snapToGrid w:val="0"/>
              <w:jc w:val="both"/>
              <w:rPr>
                <w:sz w:val="24"/>
                <w:szCs w:val="24"/>
              </w:rPr>
            </w:pPr>
            <w:r w:rsidRPr="00AD0504">
              <w:rPr>
                <w:sz w:val="24"/>
                <w:szCs w:val="24"/>
              </w:rPr>
              <w:t>Объём выполняемых работ/услуг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42ED" w14:textId="77777777" w:rsidR="00D079C5" w:rsidRPr="00AD0504" w:rsidRDefault="00D079C5" w:rsidP="00BF7749">
            <w:pPr>
              <w:pStyle w:val="af7"/>
              <w:spacing w:before="0" w:beforeAutospacing="0" w:after="0" w:afterAutospacing="0" w:line="276" w:lineRule="auto"/>
              <w:ind w:left="113"/>
              <w:jc w:val="both"/>
              <w:rPr>
                <w:color w:val="000000"/>
              </w:rPr>
            </w:pPr>
            <w:r w:rsidRPr="00AD0504">
              <w:rPr>
                <w:color w:val="000000"/>
              </w:rPr>
              <w:t>Необходимо охватить следующие пункты:</w:t>
            </w:r>
          </w:p>
          <w:p w14:paraId="73DD3A9B" w14:textId="77777777" w:rsidR="00815469" w:rsidRPr="00815469" w:rsidRDefault="00815469" w:rsidP="00815469">
            <w:pPr>
              <w:spacing w:line="24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815469">
              <w:rPr>
                <w:rFonts w:eastAsia="Calibri"/>
                <w:sz w:val="24"/>
                <w:szCs w:val="24"/>
                <w:lang w:eastAsia="en-US"/>
              </w:rPr>
              <w:t>- Разработка концепции серии рекламно-имиджевых мероприятий, согласование с Фанпарком;</w:t>
            </w:r>
          </w:p>
          <w:p w14:paraId="091E4506" w14:textId="77777777" w:rsidR="00815469" w:rsidRPr="00815469" w:rsidRDefault="00815469" w:rsidP="00815469">
            <w:pPr>
              <w:spacing w:line="24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815469">
              <w:rPr>
                <w:rFonts w:eastAsia="Calibri"/>
                <w:sz w:val="24"/>
                <w:szCs w:val="24"/>
                <w:lang w:eastAsia="en-US"/>
              </w:rPr>
              <w:t>-Разработка и согласование названий мероприятий, предложенных тем, описание целевой аудитории;</w:t>
            </w:r>
          </w:p>
          <w:p w14:paraId="694A9C44" w14:textId="77777777" w:rsidR="00815469" w:rsidRPr="00815469" w:rsidRDefault="00815469" w:rsidP="00815469">
            <w:pPr>
              <w:spacing w:line="24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815469">
              <w:rPr>
                <w:rFonts w:eastAsia="Calibri"/>
                <w:sz w:val="24"/>
                <w:szCs w:val="24"/>
                <w:lang w:eastAsia="en-US"/>
              </w:rPr>
              <w:t>- Оказание технического сопровождения, необходимого для проведения мероприятий;</w:t>
            </w:r>
          </w:p>
          <w:p w14:paraId="6E59D988" w14:textId="77777777" w:rsidR="00815469" w:rsidRPr="00815469" w:rsidRDefault="00815469" w:rsidP="00815469">
            <w:pPr>
              <w:spacing w:line="24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815469">
              <w:rPr>
                <w:rFonts w:eastAsia="Calibri"/>
                <w:sz w:val="24"/>
                <w:szCs w:val="24"/>
                <w:lang w:eastAsia="en-US"/>
              </w:rPr>
              <w:t>-Сценарное наполнение, включая поиск подрядчиков для организации мероприятий;</w:t>
            </w:r>
          </w:p>
          <w:p w14:paraId="07FB27C7" w14:textId="77777777" w:rsidR="00815469" w:rsidRPr="00815469" w:rsidRDefault="00815469" w:rsidP="00815469">
            <w:pPr>
              <w:spacing w:line="24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815469">
              <w:rPr>
                <w:rFonts w:eastAsia="Calibri"/>
                <w:sz w:val="24"/>
                <w:szCs w:val="24"/>
                <w:lang w:eastAsia="en-US"/>
              </w:rPr>
              <w:t xml:space="preserve">- Контроль над выполнением обязательств, привлеченных подрядчиков; </w:t>
            </w:r>
          </w:p>
          <w:p w14:paraId="496B5CDB" w14:textId="4931AA06" w:rsidR="00D079C5" w:rsidRPr="00590A90" w:rsidRDefault="00815469" w:rsidP="0081546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5469">
              <w:rPr>
                <w:rFonts w:eastAsia="Calibri"/>
                <w:sz w:val="24"/>
                <w:szCs w:val="24"/>
                <w:lang w:eastAsia="en-US"/>
              </w:rPr>
              <w:t>- Согласование сметы и расчет с подрядчиками и организациями в рамках каждого мероприятия.</w:t>
            </w:r>
          </w:p>
        </w:tc>
      </w:tr>
      <w:tr w:rsidR="00815469" w:rsidRPr="00AD0504" w14:paraId="432C0DA2" w14:textId="77777777" w:rsidTr="00BF7749">
        <w:trPr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992B77" w14:textId="10BC7802" w:rsidR="00815469" w:rsidRPr="00AD0504" w:rsidRDefault="00815469" w:rsidP="00BF774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25818B" w14:textId="01751BC8" w:rsidR="00815469" w:rsidRPr="00AD0504" w:rsidRDefault="00815469" w:rsidP="00BF7749">
            <w:pPr>
              <w:snapToGrid w:val="0"/>
              <w:jc w:val="both"/>
              <w:rPr>
                <w:sz w:val="24"/>
                <w:szCs w:val="24"/>
              </w:rPr>
            </w:pPr>
            <w:r w:rsidRPr="00116B21">
              <w:rPr>
                <w:sz w:val="24"/>
                <w:szCs w:val="24"/>
              </w:rPr>
              <w:t>Характеристики объема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A184" w14:textId="5D673018" w:rsidR="00815469" w:rsidRPr="00AD0504" w:rsidRDefault="00815469" w:rsidP="00BF7749">
            <w:pPr>
              <w:pStyle w:val="af7"/>
              <w:spacing w:before="0" w:beforeAutospacing="0" w:after="0" w:afterAutospacing="0" w:line="276" w:lineRule="auto"/>
              <w:ind w:left="113"/>
              <w:jc w:val="both"/>
              <w:rPr>
                <w:color w:val="000000"/>
              </w:rPr>
            </w:pPr>
            <w:r w:rsidRPr="00815469">
              <w:rPr>
                <w:color w:val="000000"/>
              </w:rPr>
              <w:t>- Мульти форматные программы на открытом воздухе включающие мастер-классы, интерактивные анимационные локации, выступления инструментальных и вокальных коллективов</w:t>
            </w:r>
          </w:p>
        </w:tc>
      </w:tr>
      <w:tr w:rsidR="00D079C5" w:rsidRPr="00AD0504" w14:paraId="06AEBED4" w14:textId="77777777" w:rsidTr="00BF7749">
        <w:trPr>
          <w:jc w:val="center"/>
        </w:trPr>
        <w:tc>
          <w:tcPr>
            <w:tcW w:w="4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D66F85" w14:textId="6BDFB1C2" w:rsidR="00D079C5" w:rsidRPr="00AD0504" w:rsidRDefault="00815469" w:rsidP="00BF774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4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8114B7" w14:textId="77777777" w:rsidR="00D079C5" w:rsidRPr="00AD0504" w:rsidRDefault="00D079C5" w:rsidP="00BF7749">
            <w:pPr>
              <w:snapToGrid w:val="0"/>
              <w:jc w:val="both"/>
              <w:rPr>
                <w:sz w:val="24"/>
                <w:szCs w:val="24"/>
              </w:rPr>
            </w:pPr>
            <w:r w:rsidRPr="00AD0504">
              <w:rPr>
                <w:sz w:val="24"/>
                <w:szCs w:val="24"/>
              </w:rPr>
              <w:t>Основные требования к производству работ/услуг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46A53" w14:textId="77777777" w:rsidR="00D079C5" w:rsidRPr="00AD0504" w:rsidRDefault="00D079C5" w:rsidP="00BF7749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D0504">
              <w:rPr>
                <w:color w:val="000000"/>
                <w:sz w:val="24"/>
                <w:szCs w:val="24"/>
                <w:lang w:eastAsia="ru-RU"/>
              </w:rPr>
              <w:t>- Наличие опыта организации масштабных уличных мероприятий.</w:t>
            </w:r>
          </w:p>
          <w:p w14:paraId="766FD4AE" w14:textId="77777777" w:rsidR="00D079C5" w:rsidRPr="00AD0504" w:rsidRDefault="00D079C5" w:rsidP="00BF7749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D0504">
              <w:rPr>
                <w:color w:val="000000"/>
                <w:sz w:val="24"/>
                <w:szCs w:val="24"/>
                <w:lang w:eastAsia="ru-RU"/>
              </w:rPr>
              <w:t>- Наличие слаженной команды, которая была ранее задействована в организации масштабных уличных мероприятий.</w:t>
            </w:r>
          </w:p>
          <w:p w14:paraId="3B3F11F2" w14:textId="77777777" w:rsidR="00D079C5" w:rsidRPr="00AD0504" w:rsidRDefault="00D079C5" w:rsidP="00BF7749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D0504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bookmarkStart w:id="0" w:name="_Hlk170738267"/>
            <w:r w:rsidRPr="00AD0504">
              <w:rPr>
                <w:color w:val="000000"/>
                <w:sz w:val="24"/>
                <w:szCs w:val="24"/>
                <w:lang w:eastAsia="ru-RU"/>
              </w:rPr>
              <w:t xml:space="preserve">Наличие надежных партнерских отношений с компаниями-поставщиками </w:t>
            </w:r>
            <w:r w:rsidRPr="00AD0504">
              <w:rPr>
                <w:color w:val="000000"/>
                <w:sz w:val="24"/>
                <w:szCs w:val="24"/>
                <w:lang w:val="en-US" w:eastAsia="ru-RU"/>
              </w:rPr>
              <w:t>event</w:t>
            </w:r>
            <w:r w:rsidRPr="00AD0504">
              <w:rPr>
                <w:color w:val="000000"/>
                <w:sz w:val="24"/>
                <w:szCs w:val="24"/>
                <w:lang w:eastAsia="ru-RU"/>
              </w:rPr>
              <w:t xml:space="preserve">-услуг. </w:t>
            </w:r>
          </w:p>
          <w:p w14:paraId="7DA038C4" w14:textId="77777777" w:rsidR="00D079C5" w:rsidRPr="00AD0504" w:rsidRDefault="00D079C5" w:rsidP="00BF7749">
            <w:pPr>
              <w:spacing w:line="276" w:lineRule="auto"/>
              <w:ind w:left="113"/>
              <w:jc w:val="both"/>
              <w:rPr>
                <w:sz w:val="24"/>
                <w:szCs w:val="24"/>
              </w:rPr>
            </w:pPr>
            <w:r w:rsidRPr="00AD0504">
              <w:rPr>
                <w:color w:val="000000"/>
                <w:sz w:val="24"/>
                <w:szCs w:val="24"/>
                <w:lang w:eastAsia="ru-RU"/>
              </w:rPr>
              <w:t>- Наличие навыков разработки масштабных фестивалей и анимационных программ</w:t>
            </w:r>
            <w:bookmarkEnd w:id="0"/>
            <w:r w:rsidRPr="00AD0504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079C5" w:rsidRPr="00AD0504" w14:paraId="215AE6EA" w14:textId="77777777" w:rsidTr="00BF7749">
        <w:trPr>
          <w:trHeight w:val="1009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75CC" w14:textId="1AA4BF00" w:rsidR="00D079C5" w:rsidRPr="00AD0504" w:rsidRDefault="00815469" w:rsidP="00BF774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079C5" w:rsidRPr="00AD0504">
              <w:rPr>
                <w:sz w:val="24"/>
                <w:szCs w:val="24"/>
              </w:rPr>
              <w:t>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0873" w14:textId="77777777" w:rsidR="00D079C5" w:rsidRPr="00AD0504" w:rsidRDefault="00D079C5" w:rsidP="00BF7749">
            <w:pPr>
              <w:snapToGrid w:val="0"/>
              <w:jc w:val="both"/>
              <w:rPr>
                <w:sz w:val="24"/>
                <w:szCs w:val="24"/>
              </w:rPr>
            </w:pPr>
            <w:r w:rsidRPr="00AD0504">
              <w:rPr>
                <w:sz w:val="24"/>
                <w:szCs w:val="24"/>
              </w:rPr>
              <w:t>Требования к составу и оформлению документации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E8A3" w14:textId="77777777" w:rsidR="00D079C5" w:rsidRPr="00AD0504" w:rsidRDefault="00D079C5" w:rsidP="00BF7749">
            <w:pPr>
              <w:suppressAutoHyphens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D0504">
              <w:rPr>
                <w:rFonts w:eastAsia="Calibri"/>
                <w:bCs/>
                <w:sz w:val="24"/>
                <w:szCs w:val="24"/>
                <w:lang w:eastAsia="en-US"/>
              </w:rPr>
              <w:t>Презентация с описанием концепции мероприятия с учетом тематической направленности, краткая программа проекта мероприятия.</w:t>
            </w:r>
          </w:p>
          <w:p w14:paraId="786041DE" w14:textId="77777777" w:rsidR="00D079C5" w:rsidRDefault="00D079C5" w:rsidP="00805682">
            <w:pPr>
              <w:suppressAutoHyphens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D0504">
              <w:rPr>
                <w:rFonts w:eastAsia="Calibri"/>
                <w:bCs/>
                <w:sz w:val="24"/>
                <w:szCs w:val="24"/>
                <w:lang w:eastAsia="en-US"/>
              </w:rPr>
              <w:t>- Описание команды проекта мероприятия (количество задействованного персонала, зоны ответственности).</w:t>
            </w:r>
          </w:p>
          <w:p w14:paraId="55D6828B" w14:textId="709604CF" w:rsidR="00815469" w:rsidRPr="00805682" w:rsidRDefault="00815469" w:rsidP="00805682">
            <w:pPr>
              <w:suppressAutoHyphens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15469">
              <w:rPr>
                <w:rFonts w:eastAsia="Calibri"/>
                <w:bCs/>
                <w:sz w:val="24"/>
                <w:szCs w:val="24"/>
                <w:lang w:eastAsia="en-US"/>
              </w:rPr>
              <w:t>- Презентация с описанием и отчетными фотографиями/видео релевантных кейсов из собственного портфолио, реализованных с 202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  <w:r w:rsidRPr="0081546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года.</w:t>
            </w:r>
          </w:p>
        </w:tc>
      </w:tr>
      <w:tr w:rsidR="00D079C5" w:rsidRPr="00AD0504" w14:paraId="36D69AF9" w14:textId="77777777" w:rsidTr="00BF7749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5F5F" w14:textId="5EB69779" w:rsidR="00D079C5" w:rsidRPr="00AD0504" w:rsidRDefault="00815469" w:rsidP="00BF774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079C5" w:rsidRPr="00AD0504">
              <w:rPr>
                <w:sz w:val="24"/>
                <w:szCs w:val="24"/>
              </w:rPr>
              <w:t>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9A79" w14:textId="77777777" w:rsidR="00D079C5" w:rsidRPr="00AD0504" w:rsidRDefault="00D079C5" w:rsidP="00BF7749">
            <w:pPr>
              <w:snapToGrid w:val="0"/>
              <w:jc w:val="both"/>
              <w:rPr>
                <w:sz w:val="24"/>
                <w:szCs w:val="24"/>
              </w:rPr>
            </w:pPr>
            <w:r w:rsidRPr="00AD0504">
              <w:rPr>
                <w:sz w:val="24"/>
                <w:szCs w:val="24"/>
              </w:rPr>
              <w:t>Срок выполнения работ/оказания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3FB3" w14:textId="77777777" w:rsidR="00D079C5" w:rsidRDefault="00815469" w:rsidP="00590A90">
            <w:pPr>
              <w:snapToGrid w:val="0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 w:rsidRPr="00815469">
              <w:rPr>
                <w:sz w:val="24"/>
                <w:szCs w:val="24"/>
              </w:rPr>
              <w:t>Даты проведения мероприятий: июнь-август 202</w:t>
            </w:r>
            <w:r>
              <w:rPr>
                <w:sz w:val="24"/>
                <w:szCs w:val="24"/>
              </w:rPr>
              <w:t>5</w:t>
            </w:r>
            <w:r w:rsidRPr="00815469">
              <w:rPr>
                <w:sz w:val="24"/>
                <w:szCs w:val="24"/>
              </w:rPr>
              <w:t xml:space="preserve"> г. </w:t>
            </w:r>
          </w:p>
          <w:p w14:paraId="5284EB60" w14:textId="6BFF3CF1" w:rsidR="00613D50" w:rsidRDefault="00613D50" w:rsidP="00590A90">
            <w:pPr>
              <w:snapToGrid w:val="0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F37C5">
              <w:rPr>
                <w:sz w:val="24"/>
                <w:szCs w:val="24"/>
              </w:rPr>
              <w:t>рок выполнения согласно плану рекламных мероприятий лето 2025.</w:t>
            </w:r>
          </w:p>
          <w:p w14:paraId="4AAF016D" w14:textId="35456F49" w:rsidR="009F37C5" w:rsidRPr="009F37C5" w:rsidRDefault="009F37C5" w:rsidP="00590A90">
            <w:pPr>
              <w:snapToGrid w:val="0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Даты мероприятий могут меняться в зависимости от погодных условий.</w:t>
            </w:r>
          </w:p>
        </w:tc>
      </w:tr>
    </w:tbl>
    <w:p w14:paraId="62041D45" w14:textId="77777777" w:rsidR="00D079C5" w:rsidRDefault="00D079C5" w:rsidP="00D079C5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14:paraId="52E3BF99" w14:textId="6EE929A9" w:rsidR="00D079C5" w:rsidRDefault="001A4FCF" w:rsidP="00D079C5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>
        <w:t xml:space="preserve">Приложение к техническому заданию: </w:t>
      </w:r>
      <w:r w:rsidR="00047381">
        <w:t>П</w:t>
      </w:r>
      <w:r w:rsidRPr="001A4FCF">
        <w:t>лан рекламных мероприятий лето 2025</w:t>
      </w:r>
    </w:p>
    <w:p w14:paraId="4F32441B" w14:textId="77777777" w:rsidR="001A4FCF" w:rsidRDefault="001A4FCF" w:rsidP="00D079C5">
      <w:pPr>
        <w:rPr>
          <w:rFonts w:eastAsia="ヒラギノ角ゴ Pro W3"/>
          <w:color w:val="000000"/>
          <w:sz w:val="24"/>
        </w:rPr>
      </w:pPr>
    </w:p>
    <w:p w14:paraId="1DFBD934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5DA049E8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5C063424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481C1979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126CB133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3A9EF362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3546EC24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6996EA8F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7F62CBD3" w14:textId="77777777" w:rsidR="00BD70AB" w:rsidRDefault="00BD70AB" w:rsidP="00D079C5">
      <w:pPr>
        <w:rPr>
          <w:rFonts w:eastAsia="ヒラギノ角ゴ Pro W3"/>
          <w:color w:val="000000"/>
          <w:sz w:val="24"/>
        </w:rPr>
      </w:pPr>
    </w:p>
    <w:p w14:paraId="0210FA47" w14:textId="77777777" w:rsidR="00BD70AB" w:rsidRDefault="00BD70AB" w:rsidP="00D079C5">
      <w:pPr>
        <w:rPr>
          <w:rFonts w:eastAsia="ヒラギノ角ゴ Pro W3"/>
          <w:color w:val="000000"/>
          <w:sz w:val="24"/>
        </w:rPr>
      </w:pPr>
    </w:p>
    <w:p w14:paraId="4321D22B" w14:textId="0C3255C4" w:rsidR="00047381" w:rsidRDefault="001A4FCF" w:rsidP="00D079C5">
      <w:pPr>
        <w:rPr>
          <w:rFonts w:eastAsia="ヒラギノ角ゴ Pro W3"/>
          <w:color w:val="000000"/>
          <w:sz w:val="24"/>
        </w:rPr>
      </w:pPr>
      <w:r w:rsidRPr="001A4FCF">
        <w:rPr>
          <w:rFonts w:eastAsia="ヒラギノ角ゴ Pro W3"/>
          <w:color w:val="000000"/>
          <w:sz w:val="24"/>
        </w:rPr>
        <w:t xml:space="preserve">Заместитель генерального директора </w:t>
      </w:r>
    </w:p>
    <w:p w14:paraId="0AE3313B" w14:textId="2290FCAC" w:rsidR="001A4FCF" w:rsidRDefault="001A4FCF" w:rsidP="00D079C5">
      <w:pPr>
        <w:rPr>
          <w:rFonts w:eastAsia="ヒラギノ角ゴ Pro W3"/>
          <w:color w:val="000000"/>
          <w:sz w:val="24"/>
        </w:rPr>
      </w:pPr>
      <w:r w:rsidRPr="001A4FCF">
        <w:rPr>
          <w:rFonts w:eastAsia="ヒラギノ角ゴ Pro W3"/>
          <w:color w:val="000000"/>
          <w:sz w:val="24"/>
        </w:rPr>
        <w:t>по коммерческой работе</w:t>
      </w:r>
      <w:r>
        <w:rPr>
          <w:rFonts w:eastAsia="ヒラギノ角ゴ Pro W3"/>
          <w:color w:val="000000"/>
          <w:sz w:val="24"/>
        </w:rPr>
        <w:t xml:space="preserve"> </w:t>
      </w:r>
      <w:r w:rsidR="00047381">
        <w:rPr>
          <w:rFonts w:eastAsia="ヒラギノ角ゴ Pro W3"/>
          <w:color w:val="000000"/>
          <w:sz w:val="24"/>
        </w:rPr>
        <w:t xml:space="preserve">                                                                                    </w:t>
      </w:r>
      <w:r>
        <w:rPr>
          <w:rFonts w:eastAsia="ヒラギノ角ゴ Pro W3"/>
          <w:color w:val="000000"/>
          <w:sz w:val="24"/>
        </w:rPr>
        <w:t>Ботвинин Г.Н.</w:t>
      </w:r>
    </w:p>
    <w:p w14:paraId="20C663E9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548FF2CA" w14:textId="0B92FEED" w:rsidR="001A4FCF" w:rsidRDefault="001A4FCF" w:rsidP="00D079C5">
      <w:pPr>
        <w:rPr>
          <w:rFonts w:eastAsia="ヒラギノ角ゴ Pro W3"/>
          <w:color w:val="000000"/>
          <w:sz w:val="24"/>
        </w:rPr>
      </w:pPr>
      <w:r w:rsidRPr="001A4FCF">
        <w:rPr>
          <w:rFonts w:eastAsia="ヒラギノ角ゴ Pro W3"/>
          <w:color w:val="000000"/>
          <w:sz w:val="24"/>
        </w:rPr>
        <w:t>Начальник службы сервиса и продаж</w:t>
      </w:r>
      <w:r>
        <w:rPr>
          <w:rFonts w:eastAsia="ヒラギノ角ゴ Pro W3"/>
          <w:color w:val="000000"/>
          <w:sz w:val="24"/>
        </w:rPr>
        <w:t xml:space="preserve"> </w:t>
      </w:r>
      <w:r w:rsidR="00047381">
        <w:rPr>
          <w:rFonts w:eastAsia="ヒラギノ角ゴ Pro W3"/>
          <w:color w:val="000000"/>
          <w:sz w:val="24"/>
        </w:rPr>
        <w:t xml:space="preserve">                                                              </w:t>
      </w:r>
      <w:r>
        <w:rPr>
          <w:rFonts w:eastAsia="ヒラギノ角ゴ Pro W3"/>
          <w:color w:val="000000"/>
          <w:sz w:val="24"/>
        </w:rPr>
        <w:t xml:space="preserve">Скоробагатько Е.П. </w:t>
      </w:r>
    </w:p>
    <w:p w14:paraId="6507AFE8" w14:textId="77777777" w:rsidR="00047381" w:rsidRDefault="00047381" w:rsidP="00D079C5">
      <w:pPr>
        <w:rPr>
          <w:rFonts w:eastAsia="ヒラギノ角ゴ Pro W3"/>
          <w:color w:val="000000"/>
          <w:sz w:val="24"/>
        </w:rPr>
      </w:pPr>
    </w:p>
    <w:p w14:paraId="66A8E6E4" w14:textId="3108C2C1" w:rsidR="001A4FCF" w:rsidRPr="001A4FCF" w:rsidRDefault="001A4FCF" w:rsidP="00D079C5">
      <w:pPr>
        <w:rPr>
          <w:rFonts w:eastAsia="ヒラギノ角ゴ Pro W3"/>
          <w:color w:val="000000"/>
          <w:sz w:val="24"/>
        </w:rPr>
      </w:pPr>
      <w:r>
        <w:rPr>
          <w:rFonts w:eastAsia="ヒラギノ角ゴ Pro W3"/>
          <w:color w:val="000000"/>
          <w:sz w:val="24"/>
        </w:rPr>
        <w:t xml:space="preserve">Ведущий специалист службы сервиса и продаж </w:t>
      </w:r>
      <w:r w:rsidR="00047381">
        <w:rPr>
          <w:rFonts w:eastAsia="ヒラギノ角ゴ Pro W3"/>
          <w:color w:val="000000"/>
          <w:sz w:val="24"/>
        </w:rPr>
        <w:t xml:space="preserve">                                             </w:t>
      </w:r>
      <w:r>
        <w:rPr>
          <w:rFonts w:eastAsia="ヒラギノ角ゴ Pro W3"/>
          <w:color w:val="000000"/>
          <w:sz w:val="24"/>
        </w:rPr>
        <w:t>Гергунрейдер Н.С.</w:t>
      </w:r>
    </w:p>
    <w:sectPr w:rsidR="001A4FCF" w:rsidRPr="001A4FCF" w:rsidSect="00C46E01">
      <w:pgSz w:w="11906" w:h="16838"/>
      <w:pgMar w:top="567" w:right="850" w:bottom="568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6AB4D" w14:textId="77777777" w:rsidR="00DB5608" w:rsidRDefault="00DB5608" w:rsidP="006E56D5">
      <w:r>
        <w:separator/>
      </w:r>
    </w:p>
  </w:endnote>
  <w:endnote w:type="continuationSeparator" w:id="0">
    <w:p w14:paraId="4C94BADB" w14:textId="77777777" w:rsidR="00DB5608" w:rsidRDefault="00DB5608" w:rsidP="006E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DF7E0" w14:textId="77777777" w:rsidR="00DB5608" w:rsidRDefault="00DB5608" w:rsidP="006E56D5">
      <w:r>
        <w:separator/>
      </w:r>
    </w:p>
  </w:footnote>
  <w:footnote w:type="continuationSeparator" w:id="0">
    <w:p w14:paraId="56E20B2D" w14:textId="77777777" w:rsidR="00DB5608" w:rsidRDefault="00DB5608" w:rsidP="006E5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514"/>
        </w:tabs>
        <w:ind w:left="51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658"/>
        </w:tabs>
        <w:ind w:left="65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02"/>
        </w:tabs>
        <w:ind w:left="80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946"/>
        </w:tabs>
        <w:ind w:left="94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90"/>
        </w:tabs>
        <w:ind w:left="109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34"/>
        </w:tabs>
        <w:ind w:left="123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378"/>
        </w:tabs>
        <w:ind w:left="137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22"/>
        </w:tabs>
        <w:ind w:left="152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666"/>
        </w:tabs>
        <w:ind w:left="166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0000000B"/>
    <w:multiLevelType w:val="multilevel"/>
    <w:tmpl w:val="8A52CE9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</w:lvl>
    <w:lvl w:ilvl="1">
      <w:start w:val="1"/>
      <w:numFmt w:val="decimal"/>
      <w:lvlText w:val="%1.%2."/>
      <w:lvlJc w:val="left"/>
      <w:pPr>
        <w:tabs>
          <w:tab w:val="num" w:pos="17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0" w15:restartNumberingAfterBreak="0">
    <w:nsid w:val="02BB6196"/>
    <w:multiLevelType w:val="hybridMultilevel"/>
    <w:tmpl w:val="EBFE3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AA04218"/>
    <w:multiLevelType w:val="hybridMultilevel"/>
    <w:tmpl w:val="B2C6F660"/>
    <w:lvl w:ilvl="0" w:tplc="0D1C6BA2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2" w15:restartNumberingAfterBreak="0">
    <w:nsid w:val="0B2B1F76"/>
    <w:multiLevelType w:val="hybridMultilevel"/>
    <w:tmpl w:val="DECE4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F00183A"/>
    <w:multiLevelType w:val="multilevel"/>
    <w:tmpl w:val="3A10E9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11BE49FD"/>
    <w:multiLevelType w:val="hybridMultilevel"/>
    <w:tmpl w:val="F26E0EF4"/>
    <w:lvl w:ilvl="0" w:tplc="2892EF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D4026C"/>
    <w:multiLevelType w:val="hybridMultilevel"/>
    <w:tmpl w:val="E8D865C8"/>
    <w:lvl w:ilvl="0" w:tplc="0419000F">
      <w:start w:val="1"/>
      <w:numFmt w:val="decimal"/>
      <w:lvlText w:val="%1."/>
      <w:lvlJc w:val="left"/>
      <w:pPr>
        <w:tabs>
          <w:tab w:val="num" w:pos="741"/>
        </w:tabs>
        <w:ind w:left="7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1"/>
        </w:tabs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1"/>
        </w:tabs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1"/>
        </w:tabs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1"/>
        </w:tabs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1"/>
        </w:tabs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1"/>
        </w:tabs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1"/>
        </w:tabs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1"/>
        </w:tabs>
        <w:ind w:left="6501" w:hanging="180"/>
      </w:pPr>
    </w:lvl>
  </w:abstractNum>
  <w:abstractNum w:abstractNumId="36" w15:restartNumberingAfterBreak="0">
    <w:nsid w:val="14B054C7"/>
    <w:multiLevelType w:val="hybridMultilevel"/>
    <w:tmpl w:val="E542D41E"/>
    <w:lvl w:ilvl="0" w:tplc="FCC47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281231"/>
    <w:multiLevelType w:val="hybridMultilevel"/>
    <w:tmpl w:val="26A8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355B50"/>
    <w:multiLevelType w:val="hybridMultilevel"/>
    <w:tmpl w:val="1B503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F04FA5"/>
    <w:multiLevelType w:val="hybridMultilevel"/>
    <w:tmpl w:val="71122F02"/>
    <w:lvl w:ilvl="0" w:tplc="5EE4E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E5096"/>
    <w:multiLevelType w:val="hybridMultilevel"/>
    <w:tmpl w:val="85664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3A763D"/>
    <w:multiLevelType w:val="hybridMultilevel"/>
    <w:tmpl w:val="9E3C102E"/>
    <w:lvl w:ilvl="0" w:tplc="517A1A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F0D5FAF"/>
    <w:multiLevelType w:val="hybridMultilevel"/>
    <w:tmpl w:val="D78A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C73BED"/>
    <w:multiLevelType w:val="hybridMultilevel"/>
    <w:tmpl w:val="609CD614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44" w15:restartNumberingAfterBreak="0">
    <w:nsid w:val="2CCA00AB"/>
    <w:multiLevelType w:val="hybridMultilevel"/>
    <w:tmpl w:val="78B09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C27A60"/>
    <w:multiLevelType w:val="multilevel"/>
    <w:tmpl w:val="4B4E75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EC879EA"/>
    <w:multiLevelType w:val="hybridMultilevel"/>
    <w:tmpl w:val="E8D865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5FA6EB1"/>
    <w:multiLevelType w:val="hybridMultilevel"/>
    <w:tmpl w:val="CD22086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70654B"/>
    <w:multiLevelType w:val="hybridMultilevel"/>
    <w:tmpl w:val="027A68AA"/>
    <w:lvl w:ilvl="0" w:tplc="7312D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4145E7"/>
    <w:multiLevelType w:val="hybridMultilevel"/>
    <w:tmpl w:val="D18223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E64338B"/>
    <w:multiLevelType w:val="hybridMultilevel"/>
    <w:tmpl w:val="B0F89E62"/>
    <w:lvl w:ilvl="0" w:tplc="EDCEA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C53A42"/>
    <w:multiLevelType w:val="hybridMultilevel"/>
    <w:tmpl w:val="64208576"/>
    <w:lvl w:ilvl="0" w:tplc="16CAA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7823D6"/>
    <w:multiLevelType w:val="hybridMultilevel"/>
    <w:tmpl w:val="8736CBDA"/>
    <w:lvl w:ilvl="0" w:tplc="78C20A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9C4A94"/>
    <w:multiLevelType w:val="hybridMultilevel"/>
    <w:tmpl w:val="448AB626"/>
    <w:lvl w:ilvl="0" w:tplc="6184A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03762D"/>
    <w:multiLevelType w:val="hybridMultilevel"/>
    <w:tmpl w:val="7EB8DAE0"/>
    <w:lvl w:ilvl="0" w:tplc="A7D62E4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5" w15:restartNumberingAfterBreak="0">
    <w:nsid w:val="56293B47"/>
    <w:multiLevelType w:val="hybridMultilevel"/>
    <w:tmpl w:val="6096D7D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463599"/>
    <w:multiLevelType w:val="hybridMultilevel"/>
    <w:tmpl w:val="D3E467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9AB3EEB"/>
    <w:multiLevelType w:val="hybridMultilevel"/>
    <w:tmpl w:val="8496E378"/>
    <w:lvl w:ilvl="0" w:tplc="688C2972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58" w15:restartNumberingAfterBreak="0">
    <w:nsid w:val="5FB86913"/>
    <w:multiLevelType w:val="hybridMultilevel"/>
    <w:tmpl w:val="90E63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6A7882"/>
    <w:multiLevelType w:val="hybridMultilevel"/>
    <w:tmpl w:val="375E7360"/>
    <w:lvl w:ilvl="0" w:tplc="2D7A23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0" w15:restartNumberingAfterBreak="0">
    <w:nsid w:val="69E71ADE"/>
    <w:multiLevelType w:val="hybridMultilevel"/>
    <w:tmpl w:val="3778435A"/>
    <w:lvl w:ilvl="0" w:tplc="66986C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435364"/>
    <w:multiLevelType w:val="hybridMultilevel"/>
    <w:tmpl w:val="B3E62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6569F9"/>
    <w:multiLevelType w:val="hybridMultilevel"/>
    <w:tmpl w:val="9B9065CC"/>
    <w:name w:val="WW8Num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9F19B9"/>
    <w:multiLevelType w:val="hybridMultilevel"/>
    <w:tmpl w:val="D45E9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F02C42"/>
    <w:multiLevelType w:val="hybridMultilevel"/>
    <w:tmpl w:val="056412BC"/>
    <w:lvl w:ilvl="0" w:tplc="47B8AF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9B3D4C"/>
    <w:multiLevelType w:val="hybridMultilevel"/>
    <w:tmpl w:val="8A6499F0"/>
    <w:name w:val="WW8Num113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962"/>
    <w:multiLevelType w:val="multilevel"/>
    <w:tmpl w:val="8BF84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7" w15:restartNumberingAfterBreak="0">
    <w:nsid w:val="72DC4455"/>
    <w:multiLevelType w:val="multilevel"/>
    <w:tmpl w:val="6FE04C6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8" w15:restartNumberingAfterBreak="0">
    <w:nsid w:val="73EE4C8F"/>
    <w:multiLevelType w:val="hybridMultilevel"/>
    <w:tmpl w:val="7FF2F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0E5D49"/>
    <w:multiLevelType w:val="hybridMultilevel"/>
    <w:tmpl w:val="268E6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A4F6C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1" w15:restartNumberingAfterBreak="0">
    <w:nsid w:val="7ED63C58"/>
    <w:multiLevelType w:val="hybridMultilevel"/>
    <w:tmpl w:val="2F36B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FF24D39"/>
    <w:multiLevelType w:val="hybridMultilevel"/>
    <w:tmpl w:val="386E295E"/>
    <w:lvl w:ilvl="0" w:tplc="C10EB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048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2315014">
    <w:abstractNumId w:val="27"/>
    <w:lvlOverride w:ilvl="0">
      <w:startOverride w:val="1"/>
    </w:lvlOverride>
  </w:num>
  <w:num w:numId="3" w16cid:durableId="1519470899">
    <w:abstractNumId w:val="14"/>
    <w:lvlOverride w:ilvl="0">
      <w:startOverride w:val="1"/>
    </w:lvlOverride>
  </w:num>
  <w:num w:numId="4" w16cid:durableId="463349182">
    <w:abstractNumId w:val="17"/>
  </w:num>
  <w:num w:numId="5" w16cid:durableId="10134139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095539">
    <w:abstractNumId w:val="63"/>
  </w:num>
  <w:num w:numId="7" w16cid:durableId="1307783167">
    <w:abstractNumId w:val="69"/>
  </w:num>
  <w:num w:numId="8" w16cid:durableId="1660886825">
    <w:abstractNumId w:val="46"/>
  </w:num>
  <w:num w:numId="9" w16cid:durableId="1116487827">
    <w:abstractNumId w:val="45"/>
  </w:num>
  <w:num w:numId="10" w16cid:durableId="1877162500">
    <w:abstractNumId w:val="36"/>
  </w:num>
  <w:num w:numId="11" w16cid:durableId="1229878464">
    <w:abstractNumId w:val="70"/>
  </w:num>
  <w:num w:numId="12" w16cid:durableId="469829757">
    <w:abstractNumId w:val="34"/>
  </w:num>
  <w:num w:numId="13" w16cid:durableId="795677461">
    <w:abstractNumId w:val="44"/>
  </w:num>
  <w:num w:numId="14" w16cid:durableId="106389970">
    <w:abstractNumId w:val="30"/>
  </w:num>
  <w:num w:numId="15" w16cid:durableId="1315598316">
    <w:abstractNumId w:val="56"/>
  </w:num>
  <w:num w:numId="16" w16cid:durableId="170880004">
    <w:abstractNumId w:val="38"/>
  </w:num>
  <w:num w:numId="17" w16cid:durableId="2043239839">
    <w:abstractNumId w:val="35"/>
  </w:num>
  <w:num w:numId="18" w16cid:durableId="1825271215">
    <w:abstractNumId w:val="61"/>
  </w:num>
  <w:num w:numId="19" w16cid:durableId="1312367839">
    <w:abstractNumId w:val="43"/>
  </w:num>
  <w:num w:numId="20" w16cid:durableId="19480439">
    <w:abstractNumId w:val="49"/>
  </w:num>
  <w:num w:numId="21" w16cid:durableId="1582907981">
    <w:abstractNumId w:val="32"/>
  </w:num>
  <w:num w:numId="22" w16cid:durableId="1509171040">
    <w:abstractNumId w:val="31"/>
  </w:num>
  <w:num w:numId="23" w16cid:durableId="149442905">
    <w:abstractNumId w:val="47"/>
  </w:num>
  <w:num w:numId="24" w16cid:durableId="1779064503">
    <w:abstractNumId w:val="55"/>
  </w:num>
  <w:num w:numId="25" w16cid:durableId="1900552259">
    <w:abstractNumId w:val="41"/>
  </w:num>
  <w:num w:numId="26" w16cid:durableId="2089694104">
    <w:abstractNumId w:val="66"/>
  </w:num>
  <w:num w:numId="27" w16cid:durableId="1576281357">
    <w:abstractNumId w:val="33"/>
  </w:num>
  <w:num w:numId="28" w16cid:durableId="1225140043">
    <w:abstractNumId w:val="67"/>
  </w:num>
  <w:num w:numId="29" w16cid:durableId="1647540496">
    <w:abstractNumId w:val="42"/>
  </w:num>
  <w:num w:numId="30" w16cid:durableId="1236280056">
    <w:abstractNumId w:val="58"/>
  </w:num>
  <w:num w:numId="31" w16cid:durableId="530070096">
    <w:abstractNumId w:val="40"/>
  </w:num>
  <w:num w:numId="32" w16cid:durableId="391395051">
    <w:abstractNumId w:val="68"/>
  </w:num>
  <w:num w:numId="33" w16cid:durableId="1483422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84712097">
    <w:abstractNumId w:val="53"/>
  </w:num>
  <w:num w:numId="35" w16cid:durableId="1150710832">
    <w:abstractNumId w:val="48"/>
  </w:num>
  <w:num w:numId="36" w16cid:durableId="225184975">
    <w:abstractNumId w:val="51"/>
  </w:num>
  <w:num w:numId="37" w16cid:durableId="788359339">
    <w:abstractNumId w:val="52"/>
  </w:num>
  <w:num w:numId="38" w16cid:durableId="1454444096">
    <w:abstractNumId w:val="72"/>
  </w:num>
  <w:num w:numId="39" w16cid:durableId="2092114803">
    <w:abstractNumId w:val="39"/>
  </w:num>
  <w:num w:numId="40" w16cid:durableId="172650333">
    <w:abstractNumId w:val="59"/>
  </w:num>
  <w:num w:numId="41" w16cid:durableId="418644452">
    <w:abstractNumId w:val="60"/>
  </w:num>
  <w:num w:numId="42" w16cid:durableId="1276474461">
    <w:abstractNumId w:val="50"/>
  </w:num>
  <w:num w:numId="43" w16cid:durableId="122625920">
    <w:abstractNumId w:val="64"/>
  </w:num>
  <w:num w:numId="44" w16cid:durableId="644048163">
    <w:abstractNumId w:val="57"/>
  </w:num>
  <w:num w:numId="45" w16cid:durableId="609318561">
    <w:abstractNumId w:val="54"/>
  </w:num>
  <w:num w:numId="46" w16cid:durableId="1585264101">
    <w:abstractNumId w:val="37"/>
  </w:num>
  <w:num w:numId="47" w16cid:durableId="1272934060">
    <w:abstractNumId w:val="7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0C"/>
    <w:rsid w:val="00002FD7"/>
    <w:rsid w:val="00003B17"/>
    <w:rsid w:val="00005AE8"/>
    <w:rsid w:val="00005CA6"/>
    <w:rsid w:val="00010AF7"/>
    <w:rsid w:val="00011228"/>
    <w:rsid w:val="000141CD"/>
    <w:rsid w:val="00015B00"/>
    <w:rsid w:val="00015B67"/>
    <w:rsid w:val="00017665"/>
    <w:rsid w:val="000220A9"/>
    <w:rsid w:val="00027C0B"/>
    <w:rsid w:val="00027D31"/>
    <w:rsid w:val="00031035"/>
    <w:rsid w:val="00031CB7"/>
    <w:rsid w:val="00034EF2"/>
    <w:rsid w:val="000357C9"/>
    <w:rsid w:val="0003627B"/>
    <w:rsid w:val="00037475"/>
    <w:rsid w:val="000405E6"/>
    <w:rsid w:val="000435D9"/>
    <w:rsid w:val="00046CF0"/>
    <w:rsid w:val="00047381"/>
    <w:rsid w:val="00052358"/>
    <w:rsid w:val="000554A2"/>
    <w:rsid w:val="00065D67"/>
    <w:rsid w:val="00070ED9"/>
    <w:rsid w:val="00072799"/>
    <w:rsid w:val="00072FDD"/>
    <w:rsid w:val="000762BD"/>
    <w:rsid w:val="00076709"/>
    <w:rsid w:val="0007743B"/>
    <w:rsid w:val="00082B26"/>
    <w:rsid w:val="00083D31"/>
    <w:rsid w:val="00083FB4"/>
    <w:rsid w:val="00090079"/>
    <w:rsid w:val="000927EC"/>
    <w:rsid w:val="00093F9B"/>
    <w:rsid w:val="0009444A"/>
    <w:rsid w:val="000954F3"/>
    <w:rsid w:val="000A20EE"/>
    <w:rsid w:val="000A2C70"/>
    <w:rsid w:val="000A4D4B"/>
    <w:rsid w:val="000A5BE0"/>
    <w:rsid w:val="000A7E17"/>
    <w:rsid w:val="000B25B2"/>
    <w:rsid w:val="000B3A13"/>
    <w:rsid w:val="000B3F6D"/>
    <w:rsid w:val="000B5104"/>
    <w:rsid w:val="000C03F1"/>
    <w:rsid w:val="000C15FE"/>
    <w:rsid w:val="000C38A3"/>
    <w:rsid w:val="000D411B"/>
    <w:rsid w:val="000D4666"/>
    <w:rsid w:val="000D5DB8"/>
    <w:rsid w:val="000E250C"/>
    <w:rsid w:val="000E483E"/>
    <w:rsid w:val="000F1F6E"/>
    <w:rsid w:val="000F6280"/>
    <w:rsid w:val="000F7121"/>
    <w:rsid w:val="000F79C4"/>
    <w:rsid w:val="00101265"/>
    <w:rsid w:val="00104034"/>
    <w:rsid w:val="00104DFE"/>
    <w:rsid w:val="00106CDF"/>
    <w:rsid w:val="00110D3A"/>
    <w:rsid w:val="00111EF5"/>
    <w:rsid w:val="00117DAD"/>
    <w:rsid w:val="0012446A"/>
    <w:rsid w:val="00127C78"/>
    <w:rsid w:val="00127FDC"/>
    <w:rsid w:val="00130C81"/>
    <w:rsid w:val="001327C3"/>
    <w:rsid w:val="00132D4F"/>
    <w:rsid w:val="00133521"/>
    <w:rsid w:val="00134348"/>
    <w:rsid w:val="00137A7C"/>
    <w:rsid w:val="001423E9"/>
    <w:rsid w:val="00142FC0"/>
    <w:rsid w:val="00143407"/>
    <w:rsid w:val="0014428C"/>
    <w:rsid w:val="00150402"/>
    <w:rsid w:val="001509E8"/>
    <w:rsid w:val="001510AC"/>
    <w:rsid w:val="001552F4"/>
    <w:rsid w:val="001602EC"/>
    <w:rsid w:val="00164131"/>
    <w:rsid w:val="001726C9"/>
    <w:rsid w:val="0017443C"/>
    <w:rsid w:val="00175F1F"/>
    <w:rsid w:val="00182C67"/>
    <w:rsid w:val="00183F80"/>
    <w:rsid w:val="00184540"/>
    <w:rsid w:val="00185B73"/>
    <w:rsid w:val="00191B79"/>
    <w:rsid w:val="001A01E2"/>
    <w:rsid w:val="001A14FB"/>
    <w:rsid w:val="001A1656"/>
    <w:rsid w:val="001A4FCF"/>
    <w:rsid w:val="001B224F"/>
    <w:rsid w:val="001B31B8"/>
    <w:rsid w:val="001B404E"/>
    <w:rsid w:val="001B59AB"/>
    <w:rsid w:val="001B6D8E"/>
    <w:rsid w:val="001C7087"/>
    <w:rsid w:val="001D28D5"/>
    <w:rsid w:val="001D43F1"/>
    <w:rsid w:val="001E1B56"/>
    <w:rsid w:val="001E2838"/>
    <w:rsid w:val="001E50A7"/>
    <w:rsid w:val="001E6F03"/>
    <w:rsid w:val="001E784C"/>
    <w:rsid w:val="001F0C03"/>
    <w:rsid w:val="001F11C4"/>
    <w:rsid w:val="001F2B1E"/>
    <w:rsid w:val="001F4172"/>
    <w:rsid w:val="001F4542"/>
    <w:rsid w:val="001F5ABE"/>
    <w:rsid w:val="001F6258"/>
    <w:rsid w:val="001F6552"/>
    <w:rsid w:val="001F6AEC"/>
    <w:rsid w:val="001F7F47"/>
    <w:rsid w:val="002100F5"/>
    <w:rsid w:val="00210CC9"/>
    <w:rsid w:val="0021264B"/>
    <w:rsid w:val="0022071C"/>
    <w:rsid w:val="0022193E"/>
    <w:rsid w:val="00222579"/>
    <w:rsid w:val="00223479"/>
    <w:rsid w:val="00230F49"/>
    <w:rsid w:val="00233E2B"/>
    <w:rsid w:val="0023415C"/>
    <w:rsid w:val="0023732F"/>
    <w:rsid w:val="00242CE5"/>
    <w:rsid w:val="00243C05"/>
    <w:rsid w:val="00251CEF"/>
    <w:rsid w:val="00261D7D"/>
    <w:rsid w:val="002622A5"/>
    <w:rsid w:val="00270013"/>
    <w:rsid w:val="00270F3A"/>
    <w:rsid w:val="00272266"/>
    <w:rsid w:val="00275401"/>
    <w:rsid w:val="00276B1D"/>
    <w:rsid w:val="00281BC6"/>
    <w:rsid w:val="00290597"/>
    <w:rsid w:val="00292534"/>
    <w:rsid w:val="00292C7E"/>
    <w:rsid w:val="00293482"/>
    <w:rsid w:val="00293C44"/>
    <w:rsid w:val="002972B3"/>
    <w:rsid w:val="002A5718"/>
    <w:rsid w:val="002A625C"/>
    <w:rsid w:val="002A6C31"/>
    <w:rsid w:val="002B30AE"/>
    <w:rsid w:val="002B35D9"/>
    <w:rsid w:val="002C3B84"/>
    <w:rsid w:val="002D17DE"/>
    <w:rsid w:val="002D3AFA"/>
    <w:rsid w:val="002D48CE"/>
    <w:rsid w:val="002D6561"/>
    <w:rsid w:val="002D7F9A"/>
    <w:rsid w:val="002E0791"/>
    <w:rsid w:val="002E6E9D"/>
    <w:rsid w:val="002F3B7B"/>
    <w:rsid w:val="002F74A3"/>
    <w:rsid w:val="002F7FD1"/>
    <w:rsid w:val="00303776"/>
    <w:rsid w:val="00305805"/>
    <w:rsid w:val="0031013A"/>
    <w:rsid w:val="00314CD4"/>
    <w:rsid w:val="003165D3"/>
    <w:rsid w:val="003178B8"/>
    <w:rsid w:val="00317C46"/>
    <w:rsid w:val="00321E54"/>
    <w:rsid w:val="003248C7"/>
    <w:rsid w:val="00326188"/>
    <w:rsid w:val="00331C36"/>
    <w:rsid w:val="003322FB"/>
    <w:rsid w:val="0034012A"/>
    <w:rsid w:val="00340AB5"/>
    <w:rsid w:val="00342D96"/>
    <w:rsid w:val="00343A30"/>
    <w:rsid w:val="003531C4"/>
    <w:rsid w:val="00353662"/>
    <w:rsid w:val="00354800"/>
    <w:rsid w:val="00354EB0"/>
    <w:rsid w:val="00355BAA"/>
    <w:rsid w:val="003564AC"/>
    <w:rsid w:val="00356660"/>
    <w:rsid w:val="00357763"/>
    <w:rsid w:val="0036094B"/>
    <w:rsid w:val="00361AA3"/>
    <w:rsid w:val="00366C79"/>
    <w:rsid w:val="00367092"/>
    <w:rsid w:val="00372846"/>
    <w:rsid w:val="003758F5"/>
    <w:rsid w:val="00376EBF"/>
    <w:rsid w:val="0037716E"/>
    <w:rsid w:val="00381B9D"/>
    <w:rsid w:val="00382D1A"/>
    <w:rsid w:val="00385D3E"/>
    <w:rsid w:val="00386371"/>
    <w:rsid w:val="00386AC6"/>
    <w:rsid w:val="00390ACB"/>
    <w:rsid w:val="0039485D"/>
    <w:rsid w:val="003A2AD0"/>
    <w:rsid w:val="003A504A"/>
    <w:rsid w:val="003A6BF8"/>
    <w:rsid w:val="003B4699"/>
    <w:rsid w:val="003C1607"/>
    <w:rsid w:val="003C7CBE"/>
    <w:rsid w:val="003D18E2"/>
    <w:rsid w:val="003D2D19"/>
    <w:rsid w:val="003D4A93"/>
    <w:rsid w:val="003E04F9"/>
    <w:rsid w:val="003E4CF9"/>
    <w:rsid w:val="003F0C6D"/>
    <w:rsid w:val="00404687"/>
    <w:rsid w:val="00404711"/>
    <w:rsid w:val="0040790B"/>
    <w:rsid w:val="0041142D"/>
    <w:rsid w:val="0041234D"/>
    <w:rsid w:val="004170AC"/>
    <w:rsid w:val="004219C6"/>
    <w:rsid w:val="00424864"/>
    <w:rsid w:val="00426571"/>
    <w:rsid w:val="00427DF2"/>
    <w:rsid w:val="00431243"/>
    <w:rsid w:val="00432C36"/>
    <w:rsid w:val="00435BD6"/>
    <w:rsid w:val="00441C55"/>
    <w:rsid w:val="00442118"/>
    <w:rsid w:val="00444044"/>
    <w:rsid w:val="00444D7F"/>
    <w:rsid w:val="004464C1"/>
    <w:rsid w:val="004515F3"/>
    <w:rsid w:val="00452CA9"/>
    <w:rsid w:val="00452D22"/>
    <w:rsid w:val="0045643D"/>
    <w:rsid w:val="00463056"/>
    <w:rsid w:val="0046412D"/>
    <w:rsid w:val="004674A0"/>
    <w:rsid w:val="00475CE4"/>
    <w:rsid w:val="0048407F"/>
    <w:rsid w:val="00487AD8"/>
    <w:rsid w:val="0049011D"/>
    <w:rsid w:val="00492A3A"/>
    <w:rsid w:val="004942C3"/>
    <w:rsid w:val="0049498B"/>
    <w:rsid w:val="0049715F"/>
    <w:rsid w:val="00497601"/>
    <w:rsid w:val="004B0AA0"/>
    <w:rsid w:val="004B523F"/>
    <w:rsid w:val="004B54B3"/>
    <w:rsid w:val="004B56E9"/>
    <w:rsid w:val="004B65AA"/>
    <w:rsid w:val="004C269D"/>
    <w:rsid w:val="004C39FA"/>
    <w:rsid w:val="004C4151"/>
    <w:rsid w:val="004C7BFB"/>
    <w:rsid w:val="004D026A"/>
    <w:rsid w:val="004D13E8"/>
    <w:rsid w:val="004D4193"/>
    <w:rsid w:val="004D6081"/>
    <w:rsid w:val="004D767D"/>
    <w:rsid w:val="004E2D77"/>
    <w:rsid w:val="004E3BA9"/>
    <w:rsid w:val="004E5420"/>
    <w:rsid w:val="004E6557"/>
    <w:rsid w:val="004F1FF3"/>
    <w:rsid w:val="004F2D75"/>
    <w:rsid w:val="004F3A99"/>
    <w:rsid w:val="004F463D"/>
    <w:rsid w:val="004F50C3"/>
    <w:rsid w:val="005033AC"/>
    <w:rsid w:val="005039BC"/>
    <w:rsid w:val="00504916"/>
    <w:rsid w:val="00504B0E"/>
    <w:rsid w:val="00514FC6"/>
    <w:rsid w:val="005152E2"/>
    <w:rsid w:val="005214B7"/>
    <w:rsid w:val="00522E97"/>
    <w:rsid w:val="00524BAC"/>
    <w:rsid w:val="0052556D"/>
    <w:rsid w:val="00531097"/>
    <w:rsid w:val="005376F4"/>
    <w:rsid w:val="00540533"/>
    <w:rsid w:val="00540C5F"/>
    <w:rsid w:val="00542271"/>
    <w:rsid w:val="005442A5"/>
    <w:rsid w:val="00544533"/>
    <w:rsid w:val="00544F4D"/>
    <w:rsid w:val="00550D11"/>
    <w:rsid w:val="0055211B"/>
    <w:rsid w:val="00552AD5"/>
    <w:rsid w:val="00552E01"/>
    <w:rsid w:val="00555E58"/>
    <w:rsid w:val="00556E5B"/>
    <w:rsid w:val="005572AD"/>
    <w:rsid w:val="00562B31"/>
    <w:rsid w:val="005656FD"/>
    <w:rsid w:val="00567AE7"/>
    <w:rsid w:val="005708A7"/>
    <w:rsid w:val="00570A40"/>
    <w:rsid w:val="0057274C"/>
    <w:rsid w:val="005744F5"/>
    <w:rsid w:val="0057478F"/>
    <w:rsid w:val="00575340"/>
    <w:rsid w:val="005758DE"/>
    <w:rsid w:val="005815C5"/>
    <w:rsid w:val="00582CD8"/>
    <w:rsid w:val="00582E56"/>
    <w:rsid w:val="00590A90"/>
    <w:rsid w:val="00592F0D"/>
    <w:rsid w:val="005A4360"/>
    <w:rsid w:val="005B0E46"/>
    <w:rsid w:val="005B1D29"/>
    <w:rsid w:val="005B22A8"/>
    <w:rsid w:val="005B4D10"/>
    <w:rsid w:val="005B6F84"/>
    <w:rsid w:val="005B70B5"/>
    <w:rsid w:val="005C05CC"/>
    <w:rsid w:val="005C0A9F"/>
    <w:rsid w:val="005C0CF6"/>
    <w:rsid w:val="005C5119"/>
    <w:rsid w:val="005D0C49"/>
    <w:rsid w:val="005D2458"/>
    <w:rsid w:val="005E0417"/>
    <w:rsid w:val="005E534A"/>
    <w:rsid w:val="005E6675"/>
    <w:rsid w:val="005F01D0"/>
    <w:rsid w:val="005F1E76"/>
    <w:rsid w:val="005F3688"/>
    <w:rsid w:val="005F4F29"/>
    <w:rsid w:val="005F55B5"/>
    <w:rsid w:val="005F5956"/>
    <w:rsid w:val="005F770D"/>
    <w:rsid w:val="00601F0D"/>
    <w:rsid w:val="00602BEA"/>
    <w:rsid w:val="00607AE4"/>
    <w:rsid w:val="0061133E"/>
    <w:rsid w:val="00613D50"/>
    <w:rsid w:val="006176A6"/>
    <w:rsid w:val="006246EB"/>
    <w:rsid w:val="00634AF9"/>
    <w:rsid w:val="00635FBC"/>
    <w:rsid w:val="006363D7"/>
    <w:rsid w:val="00637067"/>
    <w:rsid w:val="006404B9"/>
    <w:rsid w:val="00644CC0"/>
    <w:rsid w:val="00645B4A"/>
    <w:rsid w:val="0064696C"/>
    <w:rsid w:val="00651773"/>
    <w:rsid w:val="0065573E"/>
    <w:rsid w:val="006568F7"/>
    <w:rsid w:val="006573D1"/>
    <w:rsid w:val="00661A7B"/>
    <w:rsid w:val="006635D4"/>
    <w:rsid w:val="00664313"/>
    <w:rsid w:val="00670CE5"/>
    <w:rsid w:val="00677385"/>
    <w:rsid w:val="006776AA"/>
    <w:rsid w:val="006778A4"/>
    <w:rsid w:val="00677D2C"/>
    <w:rsid w:val="0068527A"/>
    <w:rsid w:val="00685DB2"/>
    <w:rsid w:val="00686912"/>
    <w:rsid w:val="006875DB"/>
    <w:rsid w:val="00692697"/>
    <w:rsid w:val="006A229E"/>
    <w:rsid w:val="006A4609"/>
    <w:rsid w:val="006A4EAC"/>
    <w:rsid w:val="006A6A50"/>
    <w:rsid w:val="006A7B77"/>
    <w:rsid w:val="006B7897"/>
    <w:rsid w:val="006C0900"/>
    <w:rsid w:val="006C46C4"/>
    <w:rsid w:val="006C4A16"/>
    <w:rsid w:val="006C6209"/>
    <w:rsid w:val="006D6EF9"/>
    <w:rsid w:val="006E1D57"/>
    <w:rsid w:val="006E382A"/>
    <w:rsid w:val="006E56D5"/>
    <w:rsid w:val="006E6288"/>
    <w:rsid w:val="006E7A02"/>
    <w:rsid w:val="006F1596"/>
    <w:rsid w:val="006F58A0"/>
    <w:rsid w:val="006F5F6F"/>
    <w:rsid w:val="006F7338"/>
    <w:rsid w:val="00701BC8"/>
    <w:rsid w:val="007050BA"/>
    <w:rsid w:val="00706F3C"/>
    <w:rsid w:val="00707157"/>
    <w:rsid w:val="00711712"/>
    <w:rsid w:val="00720059"/>
    <w:rsid w:val="00720C11"/>
    <w:rsid w:val="00724E6F"/>
    <w:rsid w:val="00725789"/>
    <w:rsid w:val="0072584A"/>
    <w:rsid w:val="00725AC1"/>
    <w:rsid w:val="0073119C"/>
    <w:rsid w:val="007339DA"/>
    <w:rsid w:val="00733F67"/>
    <w:rsid w:val="00740201"/>
    <w:rsid w:val="0074084A"/>
    <w:rsid w:val="007408F7"/>
    <w:rsid w:val="00741908"/>
    <w:rsid w:val="0074372D"/>
    <w:rsid w:val="007529BE"/>
    <w:rsid w:val="00752BFB"/>
    <w:rsid w:val="007544B9"/>
    <w:rsid w:val="00755450"/>
    <w:rsid w:val="0076033B"/>
    <w:rsid w:val="00765C64"/>
    <w:rsid w:val="007701C7"/>
    <w:rsid w:val="00787813"/>
    <w:rsid w:val="00790824"/>
    <w:rsid w:val="00792614"/>
    <w:rsid w:val="00795B69"/>
    <w:rsid w:val="007B0A7B"/>
    <w:rsid w:val="007B2EE4"/>
    <w:rsid w:val="007B3914"/>
    <w:rsid w:val="007B4865"/>
    <w:rsid w:val="007B69FC"/>
    <w:rsid w:val="007C1A13"/>
    <w:rsid w:val="007C6486"/>
    <w:rsid w:val="007D4DC8"/>
    <w:rsid w:val="007D54DB"/>
    <w:rsid w:val="007E248D"/>
    <w:rsid w:val="007E6D77"/>
    <w:rsid w:val="007F456C"/>
    <w:rsid w:val="007F496F"/>
    <w:rsid w:val="007F56B4"/>
    <w:rsid w:val="007F5C0B"/>
    <w:rsid w:val="007F6E6D"/>
    <w:rsid w:val="00804F98"/>
    <w:rsid w:val="00805682"/>
    <w:rsid w:val="00805EB9"/>
    <w:rsid w:val="00811DD6"/>
    <w:rsid w:val="00812782"/>
    <w:rsid w:val="00813C34"/>
    <w:rsid w:val="0081539E"/>
    <w:rsid w:val="00815469"/>
    <w:rsid w:val="00822166"/>
    <w:rsid w:val="0082388E"/>
    <w:rsid w:val="008242C8"/>
    <w:rsid w:val="008243B0"/>
    <w:rsid w:val="00826DE2"/>
    <w:rsid w:val="00830694"/>
    <w:rsid w:val="008311F1"/>
    <w:rsid w:val="00831DA0"/>
    <w:rsid w:val="00836709"/>
    <w:rsid w:val="00837A95"/>
    <w:rsid w:val="00840955"/>
    <w:rsid w:val="008412A2"/>
    <w:rsid w:val="0084557D"/>
    <w:rsid w:val="008461B0"/>
    <w:rsid w:val="00854EB3"/>
    <w:rsid w:val="008550E4"/>
    <w:rsid w:val="0085568F"/>
    <w:rsid w:val="00860699"/>
    <w:rsid w:val="008649A8"/>
    <w:rsid w:val="00867B0F"/>
    <w:rsid w:val="008708A9"/>
    <w:rsid w:val="00876408"/>
    <w:rsid w:val="008805BB"/>
    <w:rsid w:val="00880D62"/>
    <w:rsid w:val="00882364"/>
    <w:rsid w:val="008868DA"/>
    <w:rsid w:val="0088699D"/>
    <w:rsid w:val="00886FF3"/>
    <w:rsid w:val="00890B57"/>
    <w:rsid w:val="00891901"/>
    <w:rsid w:val="008929B2"/>
    <w:rsid w:val="00894CB2"/>
    <w:rsid w:val="00897A0D"/>
    <w:rsid w:val="008A2B31"/>
    <w:rsid w:val="008A37A1"/>
    <w:rsid w:val="008A5F6F"/>
    <w:rsid w:val="008A7E14"/>
    <w:rsid w:val="008B750D"/>
    <w:rsid w:val="008C0AE6"/>
    <w:rsid w:val="008C27FD"/>
    <w:rsid w:val="008C3A56"/>
    <w:rsid w:val="008C3F4D"/>
    <w:rsid w:val="008C44BB"/>
    <w:rsid w:val="008C5667"/>
    <w:rsid w:val="008D018D"/>
    <w:rsid w:val="008D0E16"/>
    <w:rsid w:val="008D2A42"/>
    <w:rsid w:val="008D2E4F"/>
    <w:rsid w:val="008D2F06"/>
    <w:rsid w:val="008E2A34"/>
    <w:rsid w:val="008E4E2E"/>
    <w:rsid w:val="008E56ED"/>
    <w:rsid w:val="008E57F4"/>
    <w:rsid w:val="008E7D3E"/>
    <w:rsid w:val="008F1478"/>
    <w:rsid w:val="008F51F4"/>
    <w:rsid w:val="00902829"/>
    <w:rsid w:val="00904B6F"/>
    <w:rsid w:val="00912CE0"/>
    <w:rsid w:val="009137AC"/>
    <w:rsid w:val="00922277"/>
    <w:rsid w:val="00927E47"/>
    <w:rsid w:val="009349EB"/>
    <w:rsid w:val="00935BF3"/>
    <w:rsid w:val="00935F83"/>
    <w:rsid w:val="00936396"/>
    <w:rsid w:val="0093718C"/>
    <w:rsid w:val="009379D7"/>
    <w:rsid w:val="0094324C"/>
    <w:rsid w:val="00945C4D"/>
    <w:rsid w:val="009463D8"/>
    <w:rsid w:val="00947261"/>
    <w:rsid w:val="00947A87"/>
    <w:rsid w:val="00950078"/>
    <w:rsid w:val="00950654"/>
    <w:rsid w:val="0095071B"/>
    <w:rsid w:val="00952E47"/>
    <w:rsid w:val="00953BBC"/>
    <w:rsid w:val="00955CED"/>
    <w:rsid w:val="009642FB"/>
    <w:rsid w:val="0096717E"/>
    <w:rsid w:val="00970C7E"/>
    <w:rsid w:val="0097184C"/>
    <w:rsid w:val="00971A52"/>
    <w:rsid w:val="00976AE1"/>
    <w:rsid w:val="00980356"/>
    <w:rsid w:val="00980E67"/>
    <w:rsid w:val="009849E8"/>
    <w:rsid w:val="00990E9D"/>
    <w:rsid w:val="0099478B"/>
    <w:rsid w:val="009A1CFC"/>
    <w:rsid w:val="009A62B0"/>
    <w:rsid w:val="009A766B"/>
    <w:rsid w:val="009A7C7A"/>
    <w:rsid w:val="009B3792"/>
    <w:rsid w:val="009B631B"/>
    <w:rsid w:val="009B73B8"/>
    <w:rsid w:val="009B7567"/>
    <w:rsid w:val="009C335A"/>
    <w:rsid w:val="009C3676"/>
    <w:rsid w:val="009C477B"/>
    <w:rsid w:val="009C5DC4"/>
    <w:rsid w:val="009C649A"/>
    <w:rsid w:val="009C7164"/>
    <w:rsid w:val="009D050A"/>
    <w:rsid w:val="009D2B2D"/>
    <w:rsid w:val="009D313A"/>
    <w:rsid w:val="009D583D"/>
    <w:rsid w:val="009D58A5"/>
    <w:rsid w:val="009D6750"/>
    <w:rsid w:val="009E6332"/>
    <w:rsid w:val="009E6A7E"/>
    <w:rsid w:val="009E6AA5"/>
    <w:rsid w:val="009F2C3A"/>
    <w:rsid w:val="009F37C5"/>
    <w:rsid w:val="009F6658"/>
    <w:rsid w:val="00A00482"/>
    <w:rsid w:val="00A069C2"/>
    <w:rsid w:val="00A06C48"/>
    <w:rsid w:val="00A12E9E"/>
    <w:rsid w:val="00A138D2"/>
    <w:rsid w:val="00A16D3C"/>
    <w:rsid w:val="00A17972"/>
    <w:rsid w:val="00A278A5"/>
    <w:rsid w:val="00A31445"/>
    <w:rsid w:val="00A316B8"/>
    <w:rsid w:val="00A31D1E"/>
    <w:rsid w:val="00A3573A"/>
    <w:rsid w:val="00A365F1"/>
    <w:rsid w:val="00A37107"/>
    <w:rsid w:val="00A45A4D"/>
    <w:rsid w:val="00A46492"/>
    <w:rsid w:val="00A50B66"/>
    <w:rsid w:val="00A525AA"/>
    <w:rsid w:val="00A52785"/>
    <w:rsid w:val="00A56776"/>
    <w:rsid w:val="00A569AD"/>
    <w:rsid w:val="00A612DB"/>
    <w:rsid w:val="00A6520C"/>
    <w:rsid w:val="00A656A4"/>
    <w:rsid w:val="00A66380"/>
    <w:rsid w:val="00A731F6"/>
    <w:rsid w:val="00A81C7A"/>
    <w:rsid w:val="00A81E43"/>
    <w:rsid w:val="00A827C2"/>
    <w:rsid w:val="00A835B7"/>
    <w:rsid w:val="00A87344"/>
    <w:rsid w:val="00A87FAF"/>
    <w:rsid w:val="00A91A2C"/>
    <w:rsid w:val="00A932A7"/>
    <w:rsid w:val="00A94879"/>
    <w:rsid w:val="00A97DE4"/>
    <w:rsid w:val="00AA67FB"/>
    <w:rsid w:val="00AA7623"/>
    <w:rsid w:val="00AB0441"/>
    <w:rsid w:val="00AB717C"/>
    <w:rsid w:val="00AC3907"/>
    <w:rsid w:val="00AC7B5E"/>
    <w:rsid w:val="00AD3C8C"/>
    <w:rsid w:val="00AD65DC"/>
    <w:rsid w:val="00AD6812"/>
    <w:rsid w:val="00AD69FF"/>
    <w:rsid w:val="00AD72AE"/>
    <w:rsid w:val="00AD771A"/>
    <w:rsid w:val="00AE0069"/>
    <w:rsid w:val="00AE072B"/>
    <w:rsid w:val="00AF0D77"/>
    <w:rsid w:val="00AF1742"/>
    <w:rsid w:val="00AF61FB"/>
    <w:rsid w:val="00AF6914"/>
    <w:rsid w:val="00B01BEC"/>
    <w:rsid w:val="00B0582C"/>
    <w:rsid w:val="00B060D9"/>
    <w:rsid w:val="00B06D66"/>
    <w:rsid w:val="00B10D66"/>
    <w:rsid w:val="00B14302"/>
    <w:rsid w:val="00B23387"/>
    <w:rsid w:val="00B23D48"/>
    <w:rsid w:val="00B25EF2"/>
    <w:rsid w:val="00B26427"/>
    <w:rsid w:val="00B33939"/>
    <w:rsid w:val="00B360E5"/>
    <w:rsid w:val="00B45014"/>
    <w:rsid w:val="00B454E8"/>
    <w:rsid w:val="00B46E0C"/>
    <w:rsid w:val="00B479DC"/>
    <w:rsid w:val="00B52241"/>
    <w:rsid w:val="00B525B9"/>
    <w:rsid w:val="00B530BC"/>
    <w:rsid w:val="00B554CE"/>
    <w:rsid w:val="00B61B02"/>
    <w:rsid w:val="00B649A3"/>
    <w:rsid w:val="00B67FDE"/>
    <w:rsid w:val="00B72700"/>
    <w:rsid w:val="00B72D04"/>
    <w:rsid w:val="00B73AE9"/>
    <w:rsid w:val="00B76534"/>
    <w:rsid w:val="00B77760"/>
    <w:rsid w:val="00B822D5"/>
    <w:rsid w:val="00B83E59"/>
    <w:rsid w:val="00B854A0"/>
    <w:rsid w:val="00B85726"/>
    <w:rsid w:val="00B8768F"/>
    <w:rsid w:val="00B91070"/>
    <w:rsid w:val="00B92411"/>
    <w:rsid w:val="00B92B01"/>
    <w:rsid w:val="00B93621"/>
    <w:rsid w:val="00B9365F"/>
    <w:rsid w:val="00B93B3B"/>
    <w:rsid w:val="00B9423E"/>
    <w:rsid w:val="00B95CD9"/>
    <w:rsid w:val="00BA0A05"/>
    <w:rsid w:val="00BA1AC1"/>
    <w:rsid w:val="00BA23B8"/>
    <w:rsid w:val="00BA3974"/>
    <w:rsid w:val="00BA6754"/>
    <w:rsid w:val="00BA7043"/>
    <w:rsid w:val="00BC0AEE"/>
    <w:rsid w:val="00BC37C4"/>
    <w:rsid w:val="00BC65C1"/>
    <w:rsid w:val="00BC6A4E"/>
    <w:rsid w:val="00BD0D7A"/>
    <w:rsid w:val="00BD70AB"/>
    <w:rsid w:val="00BE026B"/>
    <w:rsid w:val="00BE29AD"/>
    <w:rsid w:val="00BE2F25"/>
    <w:rsid w:val="00BE430E"/>
    <w:rsid w:val="00BF445E"/>
    <w:rsid w:val="00BF59D4"/>
    <w:rsid w:val="00C035F5"/>
    <w:rsid w:val="00C03FC3"/>
    <w:rsid w:val="00C064E6"/>
    <w:rsid w:val="00C07F3D"/>
    <w:rsid w:val="00C1376E"/>
    <w:rsid w:val="00C146B7"/>
    <w:rsid w:val="00C16E9D"/>
    <w:rsid w:val="00C17669"/>
    <w:rsid w:val="00C21A0E"/>
    <w:rsid w:val="00C230BC"/>
    <w:rsid w:val="00C2477A"/>
    <w:rsid w:val="00C26ECB"/>
    <w:rsid w:val="00C27C0C"/>
    <w:rsid w:val="00C27E57"/>
    <w:rsid w:val="00C300AD"/>
    <w:rsid w:val="00C306E4"/>
    <w:rsid w:val="00C30FAB"/>
    <w:rsid w:val="00C34470"/>
    <w:rsid w:val="00C3738F"/>
    <w:rsid w:val="00C400C5"/>
    <w:rsid w:val="00C41A4A"/>
    <w:rsid w:val="00C43D7E"/>
    <w:rsid w:val="00C4562E"/>
    <w:rsid w:val="00C46E01"/>
    <w:rsid w:val="00C47AA9"/>
    <w:rsid w:val="00C52212"/>
    <w:rsid w:val="00C531D7"/>
    <w:rsid w:val="00C5403B"/>
    <w:rsid w:val="00C61951"/>
    <w:rsid w:val="00C62A66"/>
    <w:rsid w:val="00C62D7F"/>
    <w:rsid w:val="00C6588F"/>
    <w:rsid w:val="00C66A0C"/>
    <w:rsid w:val="00C66C1C"/>
    <w:rsid w:val="00C719A8"/>
    <w:rsid w:val="00C742FD"/>
    <w:rsid w:val="00C75FF5"/>
    <w:rsid w:val="00C76928"/>
    <w:rsid w:val="00C84E03"/>
    <w:rsid w:val="00C8618E"/>
    <w:rsid w:val="00C8765A"/>
    <w:rsid w:val="00C90947"/>
    <w:rsid w:val="00C938AE"/>
    <w:rsid w:val="00C95E6F"/>
    <w:rsid w:val="00C961E7"/>
    <w:rsid w:val="00C97B53"/>
    <w:rsid w:val="00CA4C5D"/>
    <w:rsid w:val="00CA5CB8"/>
    <w:rsid w:val="00CA5E39"/>
    <w:rsid w:val="00CA5E8A"/>
    <w:rsid w:val="00CA7CB8"/>
    <w:rsid w:val="00CB1ADA"/>
    <w:rsid w:val="00CB34B5"/>
    <w:rsid w:val="00CC06BD"/>
    <w:rsid w:val="00CC3362"/>
    <w:rsid w:val="00CC7992"/>
    <w:rsid w:val="00CD473C"/>
    <w:rsid w:val="00CD7103"/>
    <w:rsid w:val="00CE10AA"/>
    <w:rsid w:val="00CE1A4E"/>
    <w:rsid w:val="00CF0559"/>
    <w:rsid w:val="00D0228A"/>
    <w:rsid w:val="00D02B44"/>
    <w:rsid w:val="00D04231"/>
    <w:rsid w:val="00D04965"/>
    <w:rsid w:val="00D079C5"/>
    <w:rsid w:val="00D10708"/>
    <w:rsid w:val="00D15694"/>
    <w:rsid w:val="00D15731"/>
    <w:rsid w:val="00D15899"/>
    <w:rsid w:val="00D1702F"/>
    <w:rsid w:val="00D17132"/>
    <w:rsid w:val="00D217A5"/>
    <w:rsid w:val="00D22FCE"/>
    <w:rsid w:val="00D24361"/>
    <w:rsid w:val="00D325E4"/>
    <w:rsid w:val="00D32D9A"/>
    <w:rsid w:val="00D34022"/>
    <w:rsid w:val="00D3535C"/>
    <w:rsid w:val="00D36EBB"/>
    <w:rsid w:val="00D41210"/>
    <w:rsid w:val="00D43691"/>
    <w:rsid w:val="00D44577"/>
    <w:rsid w:val="00D45A29"/>
    <w:rsid w:val="00D45C78"/>
    <w:rsid w:val="00D47B25"/>
    <w:rsid w:val="00D53C11"/>
    <w:rsid w:val="00D70489"/>
    <w:rsid w:val="00D728F0"/>
    <w:rsid w:val="00D72D44"/>
    <w:rsid w:val="00D72E1A"/>
    <w:rsid w:val="00D761C7"/>
    <w:rsid w:val="00D80393"/>
    <w:rsid w:val="00D8339E"/>
    <w:rsid w:val="00D83C63"/>
    <w:rsid w:val="00D967A1"/>
    <w:rsid w:val="00D9742A"/>
    <w:rsid w:val="00DA16AE"/>
    <w:rsid w:val="00DA1CE0"/>
    <w:rsid w:val="00DA6154"/>
    <w:rsid w:val="00DA794A"/>
    <w:rsid w:val="00DB1245"/>
    <w:rsid w:val="00DB2A94"/>
    <w:rsid w:val="00DB452C"/>
    <w:rsid w:val="00DB5608"/>
    <w:rsid w:val="00DB7008"/>
    <w:rsid w:val="00DC1D64"/>
    <w:rsid w:val="00DC4921"/>
    <w:rsid w:val="00DC5649"/>
    <w:rsid w:val="00DC6D0A"/>
    <w:rsid w:val="00DD0328"/>
    <w:rsid w:val="00DD07CE"/>
    <w:rsid w:val="00DD263C"/>
    <w:rsid w:val="00DE267F"/>
    <w:rsid w:val="00DE3F1D"/>
    <w:rsid w:val="00DE59C2"/>
    <w:rsid w:val="00DE59FA"/>
    <w:rsid w:val="00DF57F7"/>
    <w:rsid w:val="00E014D3"/>
    <w:rsid w:val="00E016D6"/>
    <w:rsid w:val="00E03B26"/>
    <w:rsid w:val="00E06375"/>
    <w:rsid w:val="00E07507"/>
    <w:rsid w:val="00E11374"/>
    <w:rsid w:val="00E136C2"/>
    <w:rsid w:val="00E150EB"/>
    <w:rsid w:val="00E214C0"/>
    <w:rsid w:val="00E21E91"/>
    <w:rsid w:val="00E34CB1"/>
    <w:rsid w:val="00E4013A"/>
    <w:rsid w:val="00E405A9"/>
    <w:rsid w:val="00E405C1"/>
    <w:rsid w:val="00E40E2D"/>
    <w:rsid w:val="00E4318B"/>
    <w:rsid w:val="00E45491"/>
    <w:rsid w:val="00E467AE"/>
    <w:rsid w:val="00E477CB"/>
    <w:rsid w:val="00E50201"/>
    <w:rsid w:val="00E5029F"/>
    <w:rsid w:val="00E50E51"/>
    <w:rsid w:val="00E536B5"/>
    <w:rsid w:val="00E54832"/>
    <w:rsid w:val="00E60D35"/>
    <w:rsid w:val="00E60D38"/>
    <w:rsid w:val="00E651DC"/>
    <w:rsid w:val="00E66499"/>
    <w:rsid w:val="00E66BE1"/>
    <w:rsid w:val="00E74913"/>
    <w:rsid w:val="00E75DB9"/>
    <w:rsid w:val="00E760E8"/>
    <w:rsid w:val="00E7657E"/>
    <w:rsid w:val="00E80603"/>
    <w:rsid w:val="00E8107E"/>
    <w:rsid w:val="00E85157"/>
    <w:rsid w:val="00E9418F"/>
    <w:rsid w:val="00EA089F"/>
    <w:rsid w:val="00EA4367"/>
    <w:rsid w:val="00EB1BD8"/>
    <w:rsid w:val="00EB3D72"/>
    <w:rsid w:val="00EB7561"/>
    <w:rsid w:val="00EC0C3F"/>
    <w:rsid w:val="00EC205D"/>
    <w:rsid w:val="00EC51FC"/>
    <w:rsid w:val="00EC5451"/>
    <w:rsid w:val="00EC6EE1"/>
    <w:rsid w:val="00ED4BFB"/>
    <w:rsid w:val="00ED5EC8"/>
    <w:rsid w:val="00ED6671"/>
    <w:rsid w:val="00EE2F1E"/>
    <w:rsid w:val="00EE3A33"/>
    <w:rsid w:val="00EE3B30"/>
    <w:rsid w:val="00EF3C0E"/>
    <w:rsid w:val="00EF3C87"/>
    <w:rsid w:val="00EF4D99"/>
    <w:rsid w:val="00EF6604"/>
    <w:rsid w:val="00EF72A8"/>
    <w:rsid w:val="00F01746"/>
    <w:rsid w:val="00F03F2F"/>
    <w:rsid w:val="00F04D92"/>
    <w:rsid w:val="00F10FAC"/>
    <w:rsid w:val="00F12C7B"/>
    <w:rsid w:val="00F17B09"/>
    <w:rsid w:val="00F2169A"/>
    <w:rsid w:val="00F26992"/>
    <w:rsid w:val="00F27201"/>
    <w:rsid w:val="00F33756"/>
    <w:rsid w:val="00F34AB3"/>
    <w:rsid w:val="00F34F41"/>
    <w:rsid w:val="00F37A46"/>
    <w:rsid w:val="00F406A2"/>
    <w:rsid w:val="00F4087F"/>
    <w:rsid w:val="00F4787D"/>
    <w:rsid w:val="00F50184"/>
    <w:rsid w:val="00F560E9"/>
    <w:rsid w:val="00F571CC"/>
    <w:rsid w:val="00F57B42"/>
    <w:rsid w:val="00F602F7"/>
    <w:rsid w:val="00F65E86"/>
    <w:rsid w:val="00F67C72"/>
    <w:rsid w:val="00F73D30"/>
    <w:rsid w:val="00F76678"/>
    <w:rsid w:val="00F77967"/>
    <w:rsid w:val="00F802C3"/>
    <w:rsid w:val="00F9414B"/>
    <w:rsid w:val="00F97579"/>
    <w:rsid w:val="00FA15E9"/>
    <w:rsid w:val="00FA7D87"/>
    <w:rsid w:val="00FB0A6B"/>
    <w:rsid w:val="00FC0AC5"/>
    <w:rsid w:val="00FC4D5B"/>
    <w:rsid w:val="00FC6AF6"/>
    <w:rsid w:val="00FD032B"/>
    <w:rsid w:val="00FD092F"/>
    <w:rsid w:val="00FD3D9B"/>
    <w:rsid w:val="00FD4134"/>
    <w:rsid w:val="00FD6076"/>
    <w:rsid w:val="00FD7330"/>
    <w:rsid w:val="00FD7E59"/>
    <w:rsid w:val="00FE4EF5"/>
    <w:rsid w:val="00FE57B7"/>
    <w:rsid w:val="00FE65C9"/>
    <w:rsid w:val="00FE78E7"/>
    <w:rsid w:val="00FF0177"/>
    <w:rsid w:val="00FF0AC5"/>
    <w:rsid w:val="00FF3A53"/>
    <w:rsid w:val="00FF5695"/>
    <w:rsid w:val="00FF7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22F62"/>
  <w15:docId w15:val="{25FFEAA2-BC87-4D1D-806A-C115B44C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250C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0E250C"/>
    <w:pPr>
      <w:keepNext/>
      <w:numPr>
        <w:numId w:val="1"/>
      </w:numPr>
      <w:spacing w:before="36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0E250C"/>
    <w:pPr>
      <w:keepNext/>
      <w:numPr>
        <w:ilvl w:val="1"/>
        <w:numId w:val="1"/>
      </w:numPr>
      <w:spacing w:line="360" w:lineRule="auto"/>
      <w:outlineLvl w:val="1"/>
    </w:pPr>
    <w:rPr>
      <w:sz w:val="32"/>
    </w:rPr>
  </w:style>
  <w:style w:type="paragraph" w:styleId="3">
    <w:name w:val="heading 3"/>
    <w:basedOn w:val="a"/>
    <w:next w:val="a"/>
    <w:qFormat/>
    <w:rsid w:val="000E250C"/>
    <w:pPr>
      <w:keepNext/>
      <w:numPr>
        <w:ilvl w:val="2"/>
        <w:numId w:val="1"/>
      </w:numPr>
      <w:spacing w:line="360" w:lineRule="auto"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0E250C"/>
    <w:pPr>
      <w:keepNext/>
      <w:numPr>
        <w:ilvl w:val="3"/>
        <w:numId w:val="1"/>
      </w:numPr>
      <w:spacing w:line="360" w:lineRule="auto"/>
      <w:outlineLvl w:val="3"/>
    </w:pPr>
    <w:rPr>
      <w:b/>
    </w:rPr>
  </w:style>
  <w:style w:type="paragraph" w:styleId="5">
    <w:name w:val="heading 5"/>
    <w:basedOn w:val="a"/>
    <w:next w:val="a"/>
    <w:qFormat/>
    <w:rsid w:val="000E250C"/>
    <w:pPr>
      <w:keepNext/>
      <w:numPr>
        <w:ilvl w:val="4"/>
        <w:numId w:val="1"/>
      </w:numPr>
      <w:outlineLvl w:val="4"/>
    </w:pPr>
    <w:rPr>
      <w:b/>
    </w:rPr>
  </w:style>
  <w:style w:type="paragraph" w:styleId="6">
    <w:name w:val="heading 6"/>
    <w:basedOn w:val="a"/>
    <w:next w:val="a"/>
    <w:qFormat/>
    <w:rsid w:val="000E250C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"/>
    <w:qFormat/>
    <w:rsid w:val="000E250C"/>
    <w:pPr>
      <w:keepNext/>
      <w:numPr>
        <w:ilvl w:val="6"/>
        <w:numId w:val="1"/>
      </w:numPr>
      <w:spacing w:line="360" w:lineRule="auto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0E250C"/>
    <w:pPr>
      <w:keepNext/>
      <w:numPr>
        <w:ilvl w:val="7"/>
        <w:numId w:val="1"/>
      </w:numPr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0E250C"/>
    <w:pPr>
      <w:keepNext/>
      <w:numPr>
        <w:ilvl w:val="8"/>
        <w:numId w:val="1"/>
      </w:numPr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0E25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3">
    <w:name w:val="header"/>
    <w:basedOn w:val="a"/>
    <w:rsid w:val="000E250C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0E250C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0E250C"/>
    <w:pPr>
      <w:spacing w:after="120"/>
    </w:pPr>
  </w:style>
  <w:style w:type="paragraph" w:styleId="a7">
    <w:name w:val="List"/>
    <w:basedOn w:val="a6"/>
    <w:rsid w:val="000E250C"/>
    <w:rPr>
      <w:rFonts w:cs="Tahoma"/>
    </w:rPr>
  </w:style>
  <w:style w:type="paragraph" w:styleId="a8">
    <w:name w:val="Body Text Indent"/>
    <w:basedOn w:val="a"/>
    <w:rsid w:val="000E250C"/>
    <w:pPr>
      <w:spacing w:after="120"/>
      <w:ind w:left="283"/>
    </w:pPr>
  </w:style>
  <w:style w:type="paragraph" w:styleId="a9">
    <w:name w:val="Subtitle"/>
    <w:basedOn w:val="a"/>
    <w:next w:val="a6"/>
    <w:qFormat/>
    <w:rsid w:val="000E250C"/>
    <w:pPr>
      <w:jc w:val="right"/>
    </w:pPr>
    <w:rPr>
      <w:b/>
    </w:rPr>
  </w:style>
  <w:style w:type="paragraph" w:styleId="aa">
    <w:name w:val="Balloon Text"/>
    <w:basedOn w:val="a"/>
    <w:link w:val="ab"/>
    <w:uiPriority w:val="99"/>
    <w:rsid w:val="000E250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rsid w:val="000E250C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customStyle="1" w:styleId="11">
    <w:name w:val="Название1"/>
    <w:basedOn w:val="a"/>
    <w:rsid w:val="000E250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E250C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E250C"/>
    <w:pPr>
      <w:spacing w:line="360" w:lineRule="auto"/>
      <w:ind w:firstLine="720"/>
    </w:pPr>
  </w:style>
  <w:style w:type="paragraph" w:customStyle="1" w:styleId="31">
    <w:name w:val="Основной текст 31"/>
    <w:basedOn w:val="a"/>
    <w:rsid w:val="000E250C"/>
    <w:rPr>
      <w:sz w:val="24"/>
    </w:rPr>
  </w:style>
  <w:style w:type="paragraph" w:customStyle="1" w:styleId="1054">
    <w:name w:val="&amp;#1054"/>
    <w:basedOn w:val="a"/>
    <w:rsid w:val="000E250C"/>
    <w:pPr>
      <w:widowControl w:val="0"/>
    </w:pPr>
    <w:rPr>
      <w:rFonts w:ascii="Arial" w:hAnsi="Arial" w:cs="Arial"/>
      <w:sz w:val="20"/>
    </w:rPr>
  </w:style>
  <w:style w:type="paragraph" w:customStyle="1" w:styleId="13">
    <w:name w:val="Знак Знак Знак1"/>
    <w:basedOn w:val="a"/>
    <w:rsid w:val="000E250C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4">
    <w:name w:val="Текст1"/>
    <w:basedOn w:val="a"/>
    <w:rsid w:val="000E250C"/>
    <w:pPr>
      <w:widowControl w:val="0"/>
      <w:autoSpaceDE w:val="0"/>
    </w:pPr>
    <w:rPr>
      <w:rFonts w:ascii="Courier New" w:hAnsi="Courier New"/>
      <w:sz w:val="20"/>
    </w:rPr>
  </w:style>
  <w:style w:type="paragraph" w:customStyle="1" w:styleId="ac">
    <w:name w:val="Содержимое таблицы"/>
    <w:basedOn w:val="a"/>
    <w:rsid w:val="000E250C"/>
    <w:pPr>
      <w:suppressLineNumbers/>
    </w:pPr>
  </w:style>
  <w:style w:type="paragraph" w:customStyle="1" w:styleId="ad">
    <w:name w:val="Заголовок таблицы"/>
    <w:basedOn w:val="ac"/>
    <w:rsid w:val="000E250C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0E250C"/>
  </w:style>
  <w:style w:type="character" w:customStyle="1" w:styleId="15">
    <w:name w:val="Основной шрифт абзаца1"/>
    <w:rsid w:val="000E250C"/>
  </w:style>
  <w:style w:type="character" w:styleId="af">
    <w:name w:val="Hyperlink"/>
    <w:rsid w:val="000E250C"/>
    <w:rPr>
      <w:color w:val="0000FF"/>
      <w:u w:val="single"/>
    </w:rPr>
  </w:style>
  <w:style w:type="character" w:customStyle="1" w:styleId="a5">
    <w:name w:val="Нижний колонтитул Знак"/>
    <w:link w:val="a4"/>
    <w:uiPriority w:val="99"/>
    <w:rsid w:val="00F406A2"/>
    <w:rPr>
      <w:sz w:val="28"/>
      <w:lang w:val="ru-RU" w:eastAsia="ar-SA" w:bidi="ar-SA"/>
    </w:rPr>
  </w:style>
  <w:style w:type="paragraph" w:customStyle="1" w:styleId="16">
    <w:name w:val="Обычный1"/>
    <w:rsid w:val="005F5956"/>
    <w:pPr>
      <w:suppressAutoHyphens/>
    </w:pPr>
    <w:rPr>
      <w:rFonts w:eastAsia="ヒラギノ角ゴ Pro W3"/>
      <w:color w:val="000000"/>
      <w:sz w:val="24"/>
      <w:lang w:eastAsia="ar-SA"/>
    </w:rPr>
  </w:style>
  <w:style w:type="character" w:customStyle="1" w:styleId="il">
    <w:name w:val="il"/>
    <w:basedOn w:val="a0"/>
    <w:rsid w:val="00FE4EF5"/>
  </w:style>
  <w:style w:type="character" w:customStyle="1" w:styleId="apple-converted-space">
    <w:name w:val="apple-converted-space"/>
    <w:basedOn w:val="a0"/>
    <w:rsid w:val="00FE4EF5"/>
  </w:style>
  <w:style w:type="character" w:styleId="af0">
    <w:name w:val="annotation reference"/>
    <w:rsid w:val="00027C0B"/>
    <w:rPr>
      <w:sz w:val="16"/>
      <w:szCs w:val="16"/>
    </w:rPr>
  </w:style>
  <w:style w:type="paragraph" w:styleId="af1">
    <w:name w:val="annotation text"/>
    <w:basedOn w:val="a"/>
    <w:link w:val="af2"/>
    <w:rsid w:val="00027C0B"/>
    <w:rPr>
      <w:sz w:val="20"/>
    </w:rPr>
  </w:style>
  <w:style w:type="character" w:customStyle="1" w:styleId="af2">
    <w:name w:val="Текст примечания Знак"/>
    <w:link w:val="af1"/>
    <w:rsid w:val="00027C0B"/>
    <w:rPr>
      <w:lang w:eastAsia="ar-SA"/>
    </w:rPr>
  </w:style>
  <w:style w:type="paragraph" w:styleId="af3">
    <w:name w:val="annotation subject"/>
    <w:basedOn w:val="af1"/>
    <w:next w:val="af1"/>
    <w:link w:val="af4"/>
    <w:rsid w:val="00027C0B"/>
    <w:rPr>
      <w:b/>
      <w:bCs/>
    </w:rPr>
  </w:style>
  <w:style w:type="character" w:customStyle="1" w:styleId="af4">
    <w:name w:val="Тема примечания Знак"/>
    <w:link w:val="af3"/>
    <w:rsid w:val="00027C0B"/>
    <w:rPr>
      <w:b/>
      <w:bCs/>
      <w:lang w:eastAsia="ar-SA"/>
    </w:rPr>
  </w:style>
  <w:style w:type="paragraph" w:styleId="af5">
    <w:name w:val="List Paragraph"/>
    <w:basedOn w:val="a"/>
    <w:uiPriority w:val="34"/>
    <w:qFormat/>
    <w:rsid w:val="00B33939"/>
    <w:pPr>
      <w:ind w:left="720"/>
      <w:contextualSpacing/>
    </w:pPr>
  </w:style>
  <w:style w:type="paragraph" w:customStyle="1" w:styleId="Default">
    <w:name w:val="Default"/>
    <w:rsid w:val="0070715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rsid w:val="00860699"/>
    <w:rPr>
      <w:rFonts w:ascii="Tahoma" w:hAnsi="Tahoma" w:cs="Tahoma"/>
      <w:sz w:val="16"/>
      <w:szCs w:val="16"/>
      <w:lang w:eastAsia="ar-SA"/>
    </w:rPr>
  </w:style>
  <w:style w:type="character" w:styleId="af6">
    <w:name w:val="FollowedHyperlink"/>
    <w:basedOn w:val="a0"/>
    <w:rsid w:val="00357763"/>
    <w:rPr>
      <w:color w:val="954F72" w:themeColor="followedHyperlink"/>
      <w:u w:val="single"/>
    </w:rPr>
  </w:style>
  <w:style w:type="paragraph" w:styleId="af7">
    <w:name w:val="Normal (Web)"/>
    <w:basedOn w:val="a"/>
    <w:uiPriority w:val="99"/>
    <w:unhideWhenUsed/>
    <w:rsid w:val="00D079C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09301">
              <w:marLeft w:val="0"/>
              <w:marRight w:val="0"/>
              <w:marTop w:val="16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2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4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34517">
                          <w:marLeft w:val="0"/>
                          <w:marRight w:val="0"/>
                          <w:marTop w:val="1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014799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85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47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70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5560">
              <w:marLeft w:val="0"/>
              <w:marRight w:val="0"/>
              <w:marTop w:val="16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9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85578">
                          <w:marLeft w:val="0"/>
                          <w:marRight w:val="0"/>
                          <w:marTop w:val="1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93632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70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15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35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3117">
              <w:marLeft w:val="0"/>
              <w:marRight w:val="0"/>
              <w:marTop w:val="16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8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56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79027">
                          <w:marLeft w:val="0"/>
                          <w:marRight w:val="0"/>
                          <w:marTop w:val="1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84264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48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39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28836">
              <w:marLeft w:val="0"/>
              <w:marRight w:val="0"/>
              <w:marTop w:val="16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2299">
                          <w:marLeft w:val="0"/>
                          <w:marRight w:val="0"/>
                          <w:marTop w:val="1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75252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329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07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2A3C1-BA63-4472-9A80-BA890E9F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291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OPIN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Kozlov_pa</dc:creator>
  <cp:lastModifiedBy>Гомер Татьяна Олеговна</cp:lastModifiedBy>
  <cp:revision>3</cp:revision>
  <cp:lastPrinted>2022-11-01T06:13:00Z</cp:lastPrinted>
  <dcterms:created xsi:type="dcterms:W3CDTF">2025-05-30T04:10:00Z</dcterms:created>
  <dcterms:modified xsi:type="dcterms:W3CDTF">2025-05-30T04:11:00Z</dcterms:modified>
</cp:coreProperties>
</file>